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ED8FE" w14:textId="77777777" w:rsidR="004A09A4" w:rsidRDefault="0000033F" w:rsidP="004A09A4">
      <w:pPr>
        <w:tabs>
          <w:tab w:val="left" w:pos="1575"/>
        </w:tabs>
        <w:rPr>
          <w:rFonts w:cs="Arial"/>
          <w:sz w:val="20"/>
          <w:szCs w:val="20"/>
        </w:rPr>
      </w:pPr>
      <w:commentRangeStart w:id="0"/>
      <w:commentRangeEnd w:id="0"/>
      <w:r>
        <w:rPr>
          <w:rStyle w:val="Marquedecommentaire"/>
        </w:rPr>
        <w:commentReference w:id="0"/>
      </w:r>
    </w:p>
    <w:p w14:paraId="2877560E" w14:textId="77777777" w:rsidR="004A09A4" w:rsidRDefault="004A09A4" w:rsidP="004A09A4">
      <w:pPr>
        <w:ind w:left="6237"/>
        <w:rPr>
          <w:rFonts w:cs="Arial"/>
          <w:sz w:val="20"/>
          <w:szCs w:val="20"/>
        </w:rPr>
      </w:pPr>
    </w:p>
    <w:p w14:paraId="052D1009" w14:textId="77777777" w:rsidR="009262A4" w:rsidRDefault="004A09A4" w:rsidP="009262A4">
      <w:pPr>
        <w:pStyle w:val="Titre1"/>
        <w:numPr>
          <w:ilvl w:val="0"/>
          <w:numId w:val="0"/>
        </w:numPr>
        <w:pBdr>
          <w:top w:val="single" w:sz="4" w:space="1" w:color="auto"/>
          <w:left w:val="single" w:sz="4" w:space="4" w:color="auto"/>
          <w:bottom w:val="single" w:sz="4" w:space="1" w:color="auto"/>
          <w:right w:val="single" w:sz="4" w:space="4" w:color="auto"/>
        </w:pBdr>
        <w:ind w:right="-135"/>
        <w:jc w:val="center"/>
      </w:pPr>
      <w:bookmarkStart w:id="1" w:name="_Toc319322568"/>
      <w:bookmarkStart w:id="2" w:name="_Toc319937236"/>
      <w:r>
        <w:t xml:space="preserve">ANNEXE N° </w:t>
      </w:r>
      <w:r w:rsidR="009A1E1F">
        <w:t>xx</w:t>
      </w:r>
      <w:r>
        <w:t xml:space="preserve"> </w:t>
      </w:r>
      <w:r w:rsidR="0089449E">
        <w:t>AU REGLEMENT DE CONSULTATION N° 1</w:t>
      </w:r>
      <w:r w:rsidR="009A1E1F">
        <w:t>6</w:t>
      </w:r>
      <w:r w:rsidR="0089449E">
        <w:t>0</w:t>
      </w:r>
      <w:r w:rsidR="009A1E1F">
        <w:t>xxx</w:t>
      </w:r>
    </w:p>
    <w:p w14:paraId="2CCCDE8C" w14:textId="77777777" w:rsidR="009262A4" w:rsidRPr="003039BB" w:rsidRDefault="009262A4" w:rsidP="009262A4">
      <w:pPr>
        <w:pStyle w:val="Titre1"/>
        <w:numPr>
          <w:ilvl w:val="0"/>
          <w:numId w:val="0"/>
        </w:numPr>
        <w:pBdr>
          <w:top w:val="single" w:sz="4" w:space="1" w:color="auto"/>
          <w:left w:val="single" w:sz="4" w:space="4" w:color="auto"/>
          <w:bottom w:val="single" w:sz="4" w:space="1" w:color="auto"/>
          <w:right w:val="single" w:sz="4" w:space="4" w:color="auto"/>
        </w:pBdr>
        <w:ind w:right="-135"/>
        <w:jc w:val="center"/>
      </w:pPr>
      <w:r>
        <w:t>CADRE DE REPONSE CLAUSE D’INSERTION et D’EMPLOI</w:t>
      </w:r>
    </w:p>
    <w:p w14:paraId="4A8259F4" w14:textId="77777777" w:rsidR="009262A4" w:rsidRDefault="009262A4" w:rsidP="009262A4"/>
    <w:p w14:paraId="05C1CF38" w14:textId="77777777" w:rsidR="004A09A4" w:rsidRPr="00986D34" w:rsidRDefault="004A09A4" w:rsidP="009262A4">
      <w:pPr>
        <w:keepNext/>
        <w:numPr>
          <w:ilvl w:val="0"/>
          <w:numId w:val="2"/>
        </w:numPr>
        <w:pBdr>
          <w:top w:val="single" w:sz="4" w:space="1" w:color="000000"/>
          <w:left w:val="single" w:sz="4" w:space="4" w:color="000000"/>
          <w:bottom w:val="single" w:sz="4" w:space="1" w:color="000000"/>
          <w:right w:val="single" w:sz="4" w:space="4" w:color="000000"/>
        </w:pBdr>
        <w:tabs>
          <w:tab w:val="clear" w:pos="0"/>
          <w:tab w:val="num" w:pos="142"/>
        </w:tabs>
        <w:suppressAutoHyphens/>
        <w:jc w:val="center"/>
        <w:outlineLvl w:val="0"/>
        <w:rPr>
          <w:rFonts w:ascii="Times New Roman" w:hAnsi="Times New Roman"/>
          <w:b/>
          <w:bCs/>
          <w:sz w:val="24"/>
          <w:lang w:eastAsia="ar-SA"/>
        </w:rPr>
      </w:pPr>
      <w:bookmarkStart w:id="3" w:name="_Toc319322570"/>
      <w:bookmarkStart w:id="4" w:name="_Toc319937238"/>
      <w:bookmarkEnd w:id="1"/>
      <w:bookmarkEnd w:id="2"/>
      <w:r w:rsidRPr="00986D34">
        <w:rPr>
          <w:rFonts w:ascii="Times New Roman" w:hAnsi="Times New Roman"/>
          <w:b/>
          <w:bCs/>
          <w:sz w:val="24"/>
          <w:lang w:eastAsia="ar-SA"/>
        </w:rPr>
        <w:t>Accueil, intégration et formation des personnes recrutées</w:t>
      </w:r>
      <w:bookmarkEnd w:id="3"/>
      <w:bookmarkEnd w:id="4"/>
      <w:r w:rsidRPr="00986D34">
        <w:rPr>
          <w:rFonts w:ascii="Times New Roman" w:hAnsi="Times New Roman"/>
          <w:b/>
          <w:bCs/>
          <w:sz w:val="24"/>
          <w:lang w:eastAsia="ar-SA"/>
        </w:rPr>
        <w:t xml:space="preserve"> </w:t>
      </w:r>
    </w:p>
    <w:p w14:paraId="77374832" w14:textId="77777777" w:rsidR="004A09A4" w:rsidRDefault="004A09A4" w:rsidP="004A09A4">
      <w:pPr>
        <w:suppressAutoHyphens/>
        <w:rPr>
          <w:rFonts w:ascii="Times New Roman" w:hAnsi="Times New Roman"/>
          <w:sz w:val="24"/>
          <w:lang w:eastAsia="ar-SA"/>
        </w:rPr>
      </w:pPr>
    </w:p>
    <w:p w14:paraId="1ED9907D" w14:textId="77777777" w:rsidR="004A09A4" w:rsidRPr="00986D34" w:rsidRDefault="004A09A4" w:rsidP="004A09A4">
      <w:pPr>
        <w:suppressAutoHyphens/>
        <w:jc w:val="both"/>
        <w:rPr>
          <w:rFonts w:ascii="Times New Roman" w:hAnsi="Times New Roman"/>
          <w:i/>
          <w:iCs/>
          <w:color w:val="000000"/>
          <w:lang w:eastAsia="ar-SA"/>
        </w:rPr>
      </w:pPr>
      <w:r>
        <w:rPr>
          <w:rFonts w:ascii="Times New Roman" w:hAnsi="Times New Roman"/>
          <w:i/>
          <w:iCs/>
          <w:color w:val="000000"/>
          <w:lang w:eastAsia="ar-SA"/>
        </w:rPr>
        <w:t>La</w:t>
      </w:r>
      <w:r w:rsidRPr="00986D34">
        <w:rPr>
          <w:rFonts w:ascii="Times New Roman" w:hAnsi="Times New Roman"/>
          <w:i/>
          <w:iCs/>
          <w:color w:val="000000"/>
          <w:lang w:eastAsia="ar-SA"/>
        </w:rPr>
        <w:t xml:space="preserve"> remise de ce document </w:t>
      </w:r>
      <w:r>
        <w:rPr>
          <w:rFonts w:ascii="Times New Roman" w:hAnsi="Times New Roman"/>
          <w:i/>
          <w:iCs/>
          <w:color w:val="000000"/>
          <w:lang w:eastAsia="ar-SA"/>
        </w:rPr>
        <w:t xml:space="preserve">complété </w:t>
      </w:r>
      <w:r w:rsidRPr="00986D34">
        <w:rPr>
          <w:rFonts w:ascii="Times New Roman" w:hAnsi="Times New Roman"/>
          <w:i/>
          <w:iCs/>
          <w:color w:val="000000"/>
          <w:lang w:eastAsia="ar-SA"/>
        </w:rPr>
        <w:t xml:space="preserve">daté et </w:t>
      </w:r>
      <w:r>
        <w:rPr>
          <w:rFonts w:ascii="Times New Roman" w:hAnsi="Times New Roman"/>
          <w:i/>
          <w:iCs/>
          <w:color w:val="000000"/>
          <w:lang w:eastAsia="ar-SA"/>
        </w:rPr>
        <w:t xml:space="preserve">signé </w:t>
      </w:r>
      <w:r w:rsidRPr="00986D34">
        <w:rPr>
          <w:rFonts w:ascii="Times New Roman" w:hAnsi="Times New Roman"/>
          <w:i/>
          <w:iCs/>
          <w:color w:val="000000"/>
          <w:lang w:eastAsia="ar-SA"/>
        </w:rPr>
        <w:t>est obligatoire.</w:t>
      </w:r>
    </w:p>
    <w:p w14:paraId="1B88DBA9" w14:textId="77777777" w:rsidR="004A09A4" w:rsidRPr="00986D34" w:rsidRDefault="004A09A4" w:rsidP="004A09A4">
      <w:pPr>
        <w:suppressAutoHyphens/>
        <w:rPr>
          <w:rFonts w:ascii="Times New Roman" w:hAnsi="Times New Roman"/>
          <w:sz w:val="24"/>
          <w:u w:val="single"/>
          <w:lang w:eastAsia="ar-SA"/>
        </w:rPr>
      </w:pPr>
    </w:p>
    <w:p w14:paraId="6C5FAA79" w14:textId="77777777" w:rsidR="004A09A4" w:rsidRPr="00986D34" w:rsidRDefault="004A09A4" w:rsidP="004A09A4">
      <w:pPr>
        <w:suppressAutoHyphens/>
        <w:jc w:val="both"/>
        <w:rPr>
          <w:rFonts w:ascii="Times New Roman" w:hAnsi="Times New Roman"/>
          <w:szCs w:val="22"/>
          <w:lang w:eastAsia="ar-SA"/>
        </w:rPr>
      </w:pPr>
      <w:r w:rsidRPr="00986D34">
        <w:rPr>
          <w:rFonts w:ascii="Times New Roman" w:hAnsi="Times New Roman"/>
          <w:szCs w:val="22"/>
          <w:lang w:eastAsia="ar-SA"/>
        </w:rPr>
        <w:t>L'objectif de la clause emploi est de favoriser sur l'agglomération grenobloise l'accès à l'emploi pour des demandeurs d'emploi prioritaires et de permettre aux entreprises qui le souhaitent de valoriser leur capacité à être des partenaires actifs de cette démarche.</w:t>
      </w:r>
    </w:p>
    <w:p w14:paraId="2D1BDA1F" w14:textId="77777777" w:rsidR="004A09A4" w:rsidRPr="00986D34" w:rsidRDefault="004A09A4" w:rsidP="004A09A4">
      <w:pPr>
        <w:suppressAutoHyphens/>
        <w:jc w:val="both"/>
        <w:rPr>
          <w:rFonts w:ascii="Times New Roman" w:hAnsi="Times New Roman"/>
          <w:szCs w:val="22"/>
          <w:lang w:eastAsia="ar-SA"/>
        </w:rPr>
      </w:pPr>
    </w:p>
    <w:p w14:paraId="208B9BF9" w14:textId="77777777" w:rsidR="004A09A4" w:rsidRPr="00986D34" w:rsidRDefault="004A09A4" w:rsidP="004A09A4">
      <w:pPr>
        <w:suppressAutoHyphens/>
        <w:jc w:val="both"/>
        <w:rPr>
          <w:rFonts w:ascii="Times New Roman" w:hAnsi="Times New Roman"/>
          <w:szCs w:val="22"/>
          <w:lang w:eastAsia="ar-SA"/>
        </w:rPr>
      </w:pPr>
      <w:r w:rsidRPr="00986D34">
        <w:rPr>
          <w:rFonts w:ascii="Times New Roman" w:hAnsi="Times New Roman"/>
          <w:szCs w:val="22"/>
          <w:lang w:eastAsia="ar-SA"/>
        </w:rPr>
        <w:t>Le cadre relatif à l'engagement d'insertion s'articule autour des étapes et objectifs clés du processus d'intégration en entreprise :</w:t>
      </w:r>
    </w:p>
    <w:p w14:paraId="26EB6897" w14:textId="77777777" w:rsidR="004A09A4" w:rsidRPr="00986D34" w:rsidRDefault="004A09A4" w:rsidP="004A09A4">
      <w:pPr>
        <w:numPr>
          <w:ilvl w:val="0"/>
          <w:numId w:val="3"/>
        </w:numPr>
        <w:suppressAutoHyphens/>
        <w:jc w:val="both"/>
        <w:rPr>
          <w:rFonts w:ascii="Times New Roman" w:hAnsi="Times New Roman"/>
          <w:szCs w:val="22"/>
          <w:lang w:eastAsia="ar-SA"/>
        </w:rPr>
      </w:pPr>
      <w:r w:rsidRPr="00986D34">
        <w:rPr>
          <w:rFonts w:ascii="Times New Roman" w:hAnsi="Times New Roman"/>
          <w:szCs w:val="22"/>
          <w:lang w:eastAsia="ar-SA"/>
        </w:rPr>
        <w:t>le recrutement</w:t>
      </w:r>
    </w:p>
    <w:p w14:paraId="3018271F" w14:textId="77777777" w:rsidR="004A09A4" w:rsidRPr="00986D34" w:rsidRDefault="004A09A4" w:rsidP="004A09A4">
      <w:pPr>
        <w:numPr>
          <w:ilvl w:val="0"/>
          <w:numId w:val="3"/>
        </w:numPr>
        <w:suppressAutoHyphens/>
        <w:jc w:val="both"/>
        <w:rPr>
          <w:rFonts w:ascii="Times New Roman" w:hAnsi="Times New Roman"/>
          <w:szCs w:val="22"/>
          <w:lang w:eastAsia="ar-SA"/>
        </w:rPr>
      </w:pPr>
      <w:r w:rsidRPr="00986D34">
        <w:rPr>
          <w:rFonts w:ascii="Times New Roman" w:hAnsi="Times New Roman"/>
          <w:szCs w:val="22"/>
          <w:lang w:eastAsia="ar-SA"/>
        </w:rPr>
        <w:t>l'accueil et l'intégration aux équipes de travail</w:t>
      </w:r>
    </w:p>
    <w:p w14:paraId="29A1A7EE" w14:textId="77777777" w:rsidR="004A09A4" w:rsidRPr="00986D34" w:rsidRDefault="004A09A4" w:rsidP="004A09A4">
      <w:pPr>
        <w:numPr>
          <w:ilvl w:val="0"/>
          <w:numId w:val="3"/>
        </w:numPr>
        <w:suppressAutoHyphens/>
        <w:jc w:val="both"/>
        <w:rPr>
          <w:rFonts w:ascii="Times New Roman" w:hAnsi="Times New Roman"/>
          <w:szCs w:val="22"/>
          <w:lang w:eastAsia="ar-SA"/>
        </w:rPr>
      </w:pPr>
      <w:r w:rsidRPr="00986D34">
        <w:rPr>
          <w:rFonts w:ascii="Times New Roman" w:hAnsi="Times New Roman"/>
          <w:szCs w:val="22"/>
          <w:lang w:eastAsia="ar-SA"/>
        </w:rPr>
        <w:t xml:space="preserve">la formation et la validation de l'expérience acquise </w:t>
      </w:r>
    </w:p>
    <w:p w14:paraId="39B41CDE" w14:textId="77777777" w:rsidR="004A09A4" w:rsidRPr="00986D34" w:rsidRDefault="004A09A4" w:rsidP="004A09A4">
      <w:pPr>
        <w:suppressAutoHyphens/>
        <w:jc w:val="both"/>
        <w:rPr>
          <w:rFonts w:ascii="Times New Roman" w:hAnsi="Times New Roman"/>
          <w:szCs w:val="22"/>
          <w:lang w:eastAsia="ar-SA"/>
        </w:rPr>
      </w:pPr>
    </w:p>
    <w:p w14:paraId="4DC44E75" w14:textId="77777777" w:rsidR="004A09A4" w:rsidRPr="00986D34" w:rsidRDefault="004A09A4" w:rsidP="004A09A4">
      <w:pPr>
        <w:suppressAutoHyphens/>
        <w:jc w:val="both"/>
        <w:rPr>
          <w:rFonts w:ascii="Times New Roman" w:hAnsi="Times New Roman"/>
          <w:szCs w:val="22"/>
          <w:lang w:eastAsia="ar-SA"/>
        </w:rPr>
      </w:pPr>
      <w:r w:rsidRPr="00986D34">
        <w:rPr>
          <w:rFonts w:ascii="Times New Roman" w:hAnsi="Times New Roman"/>
          <w:szCs w:val="22"/>
          <w:lang w:eastAsia="ar-SA"/>
        </w:rPr>
        <w:t>Ce cadre doit permettre à toutes les entreprises, quelle que soit leur typologie et leur expérience :</w:t>
      </w:r>
    </w:p>
    <w:p w14:paraId="7F02C839" w14:textId="77777777" w:rsidR="004A09A4" w:rsidRPr="00986D34" w:rsidRDefault="004A09A4" w:rsidP="004A09A4">
      <w:pPr>
        <w:numPr>
          <w:ilvl w:val="0"/>
          <w:numId w:val="3"/>
        </w:numPr>
        <w:suppressAutoHyphens/>
        <w:jc w:val="both"/>
        <w:rPr>
          <w:rFonts w:ascii="Times New Roman" w:hAnsi="Times New Roman"/>
          <w:szCs w:val="22"/>
          <w:lang w:eastAsia="ar-SA"/>
        </w:rPr>
      </w:pPr>
      <w:r w:rsidRPr="00986D34">
        <w:rPr>
          <w:rFonts w:ascii="Times New Roman" w:hAnsi="Times New Roman"/>
          <w:szCs w:val="22"/>
          <w:lang w:eastAsia="ar-SA"/>
        </w:rPr>
        <w:t>d'exposer librement au regard de leurs spécificités, et de leurs pratiques, les moyens et modalités par lesquels elles répondront à ces objectifs,</w:t>
      </w:r>
    </w:p>
    <w:p w14:paraId="28C83E3A" w14:textId="77777777" w:rsidR="004A09A4" w:rsidRPr="00986D34" w:rsidRDefault="004A09A4" w:rsidP="004A09A4">
      <w:pPr>
        <w:numPr>
          <w:ilvl w:val="0"/>
          <w:numId w:val="3"/>
        </w:numPr>
        <w:suppressAutoHyphens/>
        <w:jc w:val="both"/>
        <w:rPr>
          <w:rFonts w:ascii="Times New Roman" w:hAnsi="Times New Roman"/>
          <w:szCs w:val="22"/>
          <w:lang w:eastAsia="ar-SA"/>
        </w:rPr>
      </w:pPr>
      <w:r w:rsidRPr="00986D34">
        <w:rPr>
          <w:rFonts w:ascii="Times New Roman" w:hAnsi="Times New Roman"/>
          <w:szCs w:val="22"/>
          <w:lang w:eastAsia="ar-SA"/>
        </w:rPr>
        <w:t xml:space="preserve">de solliciter l'appui des structures mises à leur disposition pour la mise en œuvre de leurs engagements, (et des phases précédemment décrites), </w:t>
      </w:r>
    </w:p>
    <w:p w14:paraId="2507F2F1" w14:textId="77777777" w:rsidR="004A09A4" w:rsidRPr="00986D34" w:rsidRDefault="004A09A4" w:rsidP="004A09A4">
      <w:pPr>
        <w:numPr>
          <w:ilvl w:val="0"/>
          <w:numId w:val="3"/>
        </w:numPr>
        <w:suppressAutoHyphens/>
        <w:jc w:val="both"/>
        <w:rPr>
          <w:rFonts w:ascii="Times New Roman" w:hAnsi="Times New Roman"/>
          <w:szCs w:val="22"/>
          <w:lang w:eastAsia="ar-SA"/>
        </w:rPr>
      </w:pPr>
      <w:r w:rsidRPr="00986D34">
        <w:rPr>
          <w:rFonts w:ascii="Times New Roman" w:hAnsi="Times New Roman"/>
          <w:szCs w:val="22"/>
          <w:lang w:eastAsia="ar-SA"/>
        </w:rPr>
        <w:t>de valoriser la transmission de compétences dont aura pu bénéficier la personne recrutée</w:t>
      </w:r>
    </w:p>
    <w:p w14:paraId="3CFFC00C" w14:textId="77777777" w:rsidR="004A09A4" w:rsidRPr="00986D34" w:rsidRDefault="004A09A4" w:rsidP="004A09A4">
      <w:pPr>
        <w:suppressAutoHyphens/>
        <w:jc w:val="both"/>
        <w:rPr>
          <w:rFonts w:ascii="Times New Roman" w:hAnsi="Times New Roman"/>
          <w:szCs w:val="22"/>
          <w:lang w:eastAsia="ar-SA"/>
        </w:rPr>
      </w:pPr>
    </w:p>
    <w:p w14:paraId="3A77648D" w14:textId="77777777" w:rsidR="004A09A4" w:rsidRPr="00986D34" w:rsidRDefault="004A09A4" w:rsidP="004A09A4">
      <w:pPr>
        <w:suppressAutoHyphens/>
        <w:jc w:val="both"/>
        <w:rPr>
          <w:rFonts w:ascii="Times New Roman" w:hAnsi="Times New Roman"/>
          <w:szCs w:val="22"/>
          <w:lang w:eastAsia="ar-SA"/>
        </w:rPr>
      </w:pPr>
      <w:r w:rsidRPr="00986D34">
        <w:rPr>
          <w:rFonts w:ascii="Times New Roman" w:hAnsi="Times New Roman"/>
          <w:szCs w:val="22"/>
          <w:lang w:eastAsia="ar-SA"/>
        </w:rPr>
        <w:t>Les questions d'accueil, de tutorat et d'accompagnement à la progression y occupent une place importante car il s'agit de facteurs clés de réussite en matière de recrutement sur lesquels le maître d'ouvrage sera vigilant.</w:t>
      </w:r>
    </w:p>
    <w:p w14:paraId="1159470C" w14:textId="77777777" w:rsidR="004A09A4" w:rsidRPr="00986D34" w:rsidRDefault="004A09A4" w:rsidP="004A09A4">
      <w:pPr>
        <w:suppressAutoHyphens/>
        <w:jc w:val="both"/>
        <w:rPr>
          <w:rFonts w:ascii="Times New Roman" w:hAnsi="Times New Roman"/>
          <w:szCs w:val="22"/>
          <w:lang w:eastAsia="ar-SA"/>
        </w:rPr>
      </w:pPr>
    </w:p>
    <w:p w14:paraId="29075853" w14:textId="77777777" w:rsidR="004A09A4" w:rsidRPr="00986D34" w:rsidRDefault="004A09A4" w:rsidP="004A09A4">
      <w:pPr>
        <w:suppressAutoHyphens/>
        <w:jc w:val="both"/>
        <w:rPr>
          <w:rFonts w:ascii="Times New Roman" w:hAnsi="Times New Roman"/>
          <w:szCs w:val="22"/>
          <w:lang w:eastAsia="ar-SA"/>
        </w:rPr>
      </w:pPr>
      <w:r w:rsidRPr="00986D34">
        <w:rPr>
          <w:rFonts w:ascii="Times New Roman" w:hAnsi="Times New Roman"/>
          <w:szCs w:val="22"/>
          <w:lang w:eastAsia="ar-SA"/>
        </w:rPr>
        <w:t>Les entreprises doivent comprendre par ces termes :</w:t>
      </w:r>
    </w:p>
    <w:p w14:paraId="19D42E23" w14:textId="77777777" w:rsidR="004A09A4" w:rsidRPr="00986D34" w:rsidRDefault="004A09A4" w:rsidP="004A09A4">
      <w:pPr>
        <w:suppressAutoHyphens/>
        <w:jc w:val="both"/>
        <w:rPr>
          <w:rFonts w:ascii="Times New Roman" w:hAnsi="Times New Roman"/>
          <w:szCs w:val="22"/>
          <w:lang w:eastAsia="ar-SA"/>
        </w:rPr>
      </w:pPr>
    </w:p>
    <w:p w14:paraId="7BFAC137" w14:textId="77777777" w:rsidR="004A09A4" w:rsidRPr="00986D34" w:rsidRDefault="004A09A4" w:rsidP="004A09A4">
      <w:pPr>
        <w:suppressAutoHyphens/>
        <w:jc w:val="both"/>
        <w:rPr>
          <w:rFonts w:ascii="Times New Roman" w:hAnsi="Times New Roman"/>
          <w:szCs w:val="22"/>
          <w:lang w:eastAsia="ar-SA"/>
        </w:rPr>
      </w:pPr>
      <w:r w:rsidRPr="00986D34">
        <w:rPr>
          <w:rFonts w:ascii="Times New Roman" w:hAnsi="Times New Roman"/>
          <w:i/>
          <w:iCs/>
          <w:szCs w:val="22"/>
          <w:lang w:eastAsia="ar-SA"/>
        </w:rPr>
        <w:t>Accueil  et intégration</w:t>
      </w:r>
      <w:r w:rsidRPr="00986D34">
        <w:rPr>
          <w:rFonts w:ascii="Times New Roman" w:hAnsi="Times New Roman"/>
          <w:szCs w:val="22"/>
          <w:lang w:eastAsia="ar-SA"/>
        </w:rPr>
        <w:t xml:space="preserve"> :</w:t>
      </w:r>
    </w:p>
    <w:p w14:paraId="5DD34647" w14:textId="77777777" w:rsidR="004A09A4" w:rsidRPr="00986D34" w:rsidRDefault="004A09A4" w:rsidP="004A09A4">
      <w:pPr>
        <w:suppressAutoHyphens/>
        <w:jc w:val="both"/>
        <w:rPr>
          <w:rFonts w:ascii="Times New Roman" w:hAnsi="Times New Roman"/>
          <w:szCs w:val="22"/>
          <w:lang w:eastAsia="ar-SA"/>
        </w:rPr>
      </w:pPr>
      <w:r w:rsidRPr="00986D34">
        <w:rPr>
          <w:rFonts w:ascii="Times New Roman" w:hAnsi="Times New Roman"/>
          <w:szCs w:val="22"/>
          <w:lang w:eastAsia="ar-SA"/>
        </w:rPr>
        <w:t>Tous les moyens par lesquels l'entreprise favorise pour la personne recrutée :</w:t>
      </w:r>
    </w:p>
    <w:p w14:paraId="0D3BEFD5" w14:textId="77777777" w:rsidR="004A09A4" w:rsidRPr="00986D34" w:rsidRDefault="004A09A4" w:rsidP="004A09A4">
      <w:pPr>
        <w:numPr>
          <w:ilvl w:val="0"/>
          <w:numId w:val="3"/>
        </w:numPr>
        <w:suppressAutoHyphens/>
        <w:jc w:val="both"/>
        <w:rPr>
          <w:rFonts w:ascii="Times New Roman" w:hAnsi="Times New Roman"/>
          <w:szCs w:val="22"/>
          <w:lang w:eastAsia="ar-SA"/>
        </w:rPr>
      </w:pPr>
      <w:r w:rsidRPr="00986D34">
        <w:rPr>
          <w:rFonts w:ascii="Times New Roman" w:hAnsi="Times New Roman"/>
          <w:szCs w:val="22"/>
          <w:lang w:eastAsia="ar-SA"/>
        </w:rPr>
        <w:t>de valoriser la transmission de compétences dont aura pu bénéficier la personne recrutée</w:t>
      </w:r>
    </w:p>
    <w:p w14:paraId="4F6C7048" w14:textId="77777777" w:rsidR="004A09A4" w:rsidRPr="00986D34" w:rsidRDefault="004A09A4" w:rsidP="004A09A4">
      <w:pPr>
        <w:numPr>
          <w:ilvl w:val="0"/>
          <w:numId w:val="3"/>
        </w:numPr>
        <w:suppressAutoHyphens/>
        <w:jc w:val="both"/>
        <w:rPr>
          <w:rFonts w:ascii="Times New Roman" w:hAnsi="Times New Roman"/>
          <w:szCs w:val="22"/>
          <w:lang w:eastAsia="ar-SA"/>
        </w:rPr>
      </w:pPr>
      <w:r w:rsidRPr="00986D34">
        <w:rPr>
          <w:rFonts w:ascii="Times New Roman" w:hAnsi="Times New Roman"/>
          <w:szCs w:val="22"/>
          <w:lang w:eastAsia="ar-SA"/>
        </w:rPr>
        <w:t>la compréhension  des attentes sur le poste de travail qui lui sera confié, et sa progression</w:t>
      </w:r>
    </w:p>
    <w:p w14:paraId="0E1C52F3" w14:textId="77777777" w:rsidR="004A09A4" w:rsidRPr="00986D34" w:rsidRDefault="004A09A4" w:rsidP="004A09A4">
      <w:pPr>
        <w:numPr>
          <w:ilvl w:val="0"/>
          <w:numId w:val="3"/>
        </w:numPr>
        <w:suppressAutoHyphens/>
        <w:jc w:val="both"/>
        <w:rPr>
          <w:rFonts w:ascii="Times New Roman" w:hAnsi="Times New Roman"/>
          <w:szCs w:val="22"/>
          <w:lang w:eastAsia="ar-SA"/>
        </w:rPr>
      </w:pPr>
      <w:r w:rsidRPr="00986D34">
        <w:rPr>
          <w:rFonts w:ascii="Times New Roman" w:hAnsi="Times New Roman"/>
          <w:szCs w:val="22"/>
          <w:lang w:eastAsia="ar-SA"/>
        </w:rPr>
        <w:t>la connaissance du fonctionnement de l'entreprise (personnes clés, règles,..)</w:t>
      </w:r>
    </w:p>
    <w:p w14:paraId="6FA6F11E" w14:textId="77777777" w:rsidR="004A09A4" w:rsidRPr="00986D34" w:rsidRDefault="004A09A4" w:rsidP="004A09A4">
      <w:pPr>
        <w:numPr>
          <w:ilvl w:val="0"/>
          <w:numId w:val="3"/>
        </w:numPr>
        <w:suppressAutoHyphens/>
        <w:jc w:val="both"/>
        <w:rPr>
          <w:rFonts w:ascii="Times New Roman" w:hAnsi="Times New Roman"/>
          <w:szCs w:val="22"/>
          <w:lang w:eastAsia="ar-SA"/>
        </w:rPr>
      </w:pPr>
      <w:r w:rsidRPr="00986D34">
        <w:rPr>
          <w:rFonts w:ascii="Times New Roman" w:hAnsi="Times New Roman"/>
          <w:szCs w:val="22"/>
          <w:lang w:eastAsia="ar-SA"/>
        </w:rPr>
        <w:t>la connaissance par son encadrement et ses futurs collègues de travail de ses compétences, aptitudes et motivations.</w:t>
      </w:r>
    </w:p>
    <w:p w14:paraId="727CF89E" w14:textId="77777777" w:rsidR="004A09A4" w:rsidRPr="00986D34" w:rsidRDefault="004A09A4" w:rsidP="004A09A4">
      <w:pPr>
        <w:suppressAutoHyphens/>
        <w:jc w:val="both"/>
        <w:rPr>
          <w:rFonts w:ascii="Times New Roman" w:hAnsi="Times New Roman"/>
          <w:szCs w:val="22"/>
          <w:lang w:eastAsia="ar-SA"/>
        </w:rPr>
      </w:pPr>
    </w:p>
    <w:p w14:paraId="3F5AB4D1" w14:textId="77777777" w:rsidR="004A09A4" w:rsidRPr="00986D34" w:rsidRDefault="004A09A4" w:rsidP="004A09A4">
      <w:pPr>
        <w:suppressAutoHyphens/>
        <w:jc w:val="both"/>
        <w:rPr>
          <w:rFonts w:ascii="Times New Roman" w:hAnsi="Times New Roman"/>
          <w:i/>
          <w:iCs/>
          <w:szCs w:val="22"/>
          <w:lang w:eastAsia="ar-SA"/>
        </w:rPr>
      </w:pPr>
      <w:r w:rsidRPr="00986D34">
        <w:rPr>
          <w:rFonts w:ascii="Times New Roman" w:hAnsi="Times New Roman"/>
          <w:i/>
          <w:iCs/>
          <w:szCs w:val="22"/>
          <w:lang w:eastAsia="ar-SA"/>
        </w:rPr>
        <w:t>Accompagnement à l'intégration et à la progression :</w:t>
      </w:r>
    </w:p>
    <w:p w14:paraId="15D793AA" w14:textId="77777777" w:rsidR="004A09A4" w:rsidRPr="00986D34" w:rsidRDefault="004A09A4" w:rsidP="004A09A4">
      <w:pPr>
        <w:suppressAutoHyphens/>
        <w:jc w:val="both"/>
        <w:rPr>
          <w:rFonts w:ascii="Times New Roman" w:hAnsi="Times New Roman"/>
          <w:szCs w:val="22"/>
          <w:lang w:eastAsia="ar-SA"/>
        </w:rPr>
      </w:pPr>
      <w:r>
        <w:rPr>
          <w:rFonts w:ascii="Times New Roman" w:hAnsi="Times New Roman"/>
          <w:szCs w:val="22"/>
          <w:lang w:eastAsia="ar-SA"/>
        </w:rPr>
        <w:t>A</w:t>
      </w:r>
      <w:r w:rsidRPr="00986D34">
        <w:rPr>
          <w:rFonts w:ascii="Times New Roman" w:hAnsi="Times New Roman"/>
          <w:szCs w:val="22"/>
          <w:lang w:eastAsia="ar-SA"/>
        </w:rPr>
        <w:t>ppui impliquant des évaluations régulières et tripartites (référent entreprise, référent emploi, personne recrutée) visant à réguler les points de tension éventuels et à permettre à la personne recrutée de progresser dans sa pratique professionnelle.</w:t>
      </w:r>
    </w:p>
    <w:p w14:paraId="0A489D27" w14:textId="77777777" w:rsidR="004A09A4" w:rsidRPr="00986D34" w:rsidRDefault="004A09A4" w:rsidP="004A09A4">
      <w:pPr>
        <w:suppressAutoHyphens/>
        <w:jc w:val="both"/>
        <w:rPr>
          <w:rFonts w:ascii="Times New Roman" w:hAnsi="Times New Roman"/>
          <w:b/>
          <w:bCs/>
          <w:sz w:val="24"/>
          <w:lang w:eastAsia="ar-SA"/>
        </w:rPr>
      </w:pPr>
    </w:p>
    <w:p w14:paraId="1EC1A415" w14:textId="77777777" w:rsidR="004A09A4" w:rsidRPr="00986D34" w:rsidRDefault="004A09A4" w:rsidP="004A09A4">
      <w:pPr>
        <w:suppressAutoHyphens/>
        <w:jc w:val="both"/>
        <w:rPr>
          <w:rFonts w:ascii="Times New Roman" w:hAnsi="Times New Roman"/>
          <w:b/>
          <w:bCs/>
          <w:sz w:val="24"/>
          <w:lang w:eastAsia="ar-SA"/>
        </w:rPr>
      </w:pPr>
    </w:p>
    <w:p w14:paraId="05C074FA" w14:textId="77777777" w:rsidR="004A09A4" w:rsidRPr="00986D34" w:rsidRDefault="004A09A4" w:rsidP="009262A4">
      <w:pPr>
        <w:pBdr>
          <w:top w:val="single" w:sz="4" w:space="1" w:color="000000"/>
          <w:left w:val="single" w:sz="4" w:space="4" w:color="000000"/>
          <w:bottom w:val="single" w:sz="4" w:space="1" w:color="000000"/>
          <w:right w:val="single" w:sz="4" w:space="4" w:color="000000"/>
        </w:pBdr>
        <w:suppressAutoHyphens/>
        <w:jc w:val="center"/>
        <w:rPr>
          <w:rFonts w:ascii="Times New Roman" w:hAnsi="Times New Roman"/>
          <w:b/>
          <w:bCs/>
          <w:sz w:val="24"/>
          <w:lang w:eastAsia="ar-SA"/>
        </w:rPr>
      </w:pPr>
      <w:r w:rsidRPr="00986D34">
        <w:rPr>
          <w:rFonts w:ascii="Times New Roman" w:hAnsi="Times New Roman"/>
          <w:b/>
          <w:bCs/>
          <w:sz w:val="24"/>
          <w:lang w:eastAsia="ar-SA"/>
        </w:rPr>
        <w:t>Recruter autrement</w:t>
      </w:r>
    </w:p>
    <w:p w14:paraId="435448E7" w14:textId="77777777" w:rsidR="004A09A4" w:rsidRPr="00986D34" w:rsidRDefault="004A09A4" w:rsidP="004A09A4">
      <w:pPr>
        <w:suppressAutoHyphens/>
        <w:jc w:val="both"/>
        <w:rPr>
          <w:rFonts w:ascii="Times New Roman" w:hAnsi="Times New Roman"/>
          <w:sz w:val="24"/>
          <w:lang w:eastAsia="ar-SA"/>
        </w:rPr>
      </w:pPr>
    </w:p>
    <w:p w14:paraId="137D9499" w14:textId="77777777" w:rsidR="004A09A4" w:rsidRPr="00986D34" w:rsidRDefault="004A09A4" w:rsidP="004A09A4">
      <w:pPr>
        <w:suppressAutoHyphens/>
        <w:jc w:val="both"/>
        <w:rPr>
          <w:rFonts w:ascii="Times New Roman" w:hAnsi="Times New Roman"/>
          <w:sz w:val="24"/>
          <w:lang w:eastAsia="ar-SA"/>
        </w:rPr>
      </w:pPr>
      <w:r w:rsidRPr="00986D34">
        <w:rPr>
          <w:rFonts w:ascii="Times New Roman" w:hAnsi="Times New Roman"/>
          <w:sz w:val="24"/>
          <w:lang w:eastAsia="ar-SA"/>
        </w:rPr>
        <w:t xml:space="preserve">1/ Comment comptez-vous recruter pour satisfaire à votre obligation en matière d’insertion professionnelle des publics prioritaires </w:t>
      </w:r>
      <w:r w:rsidRPr="00986D34">
        <w:rPr>
          <w:rFonts w:ascii="Times New Roman" w:hAnsi="Times New Roman"/>
          <w:i/>
          <w:iCs/>
          <w:sz w:val="24"/>
          <w:lang w:eastAsia="ar-SA"/>
        </w:rPr>
        <w:t>(</w:t>
      </w:r>
      <w:r>
        <w:rPr>
          <w:rFonts w:ascii="Times New Roman" w:hAnsi="Times New Roman"/>
          <w:i/>
          <w:iCs/>
          <w:sz w:val="24"/>
          <w:lang w:eastAsia="ar-SA"/>
        </w:rPr>
        <w:t>article</w:t>
      </w:r>
      <w:r w:rsidRPr="00986D34">
        <w:rPr>
          <w:rFonts w:ascii="Times New Roman" w:hAnsi="Times New Roman"/>
          <w:i/>
          <w:iCs/>
          <w:sz w:val="24"/>
          <w:lang w:eastAsia="ar-SA"/>
        </w:rPr>
        <w:t xml:space="preserve"> </w:t>
      </w:r>
      <w:r w:rsidR="009A1E1F">
        <w:rPr>
          <w:rFonts w:ascii="Times New Roman" w:hAnsi="Times New Roman"/>
          <w:i/>
          <w:iCs/>
          <w:sz w:val="24"/>
          <w:lang w:eastAsia="ar-SA"/>
        </w:rPr>
        <w:t>xx</w:t>
      </w:r>
      <w:r>
        <w:rPr>
          <w:rFonts w:ascii="Times New Roman" w:hAnsi="Times New Roman"/>
          <w:i/>
          <w:iCs/>
          <w:sz w:val="24"/>
          <w:lang w:eastAsia="ar-SA"/>
        </w:rPr>
        <w:t xml:space="preserve"> du projet de marché 1</w:t>
      </w:r>
      <w:r w:rsidR="009A1E1F">
        <w:rPr>
          <w:rFonts w:ascii="Times New Roman" w:hAnsi="Times New Roman"/>
          <w:i/>
          <w:iCs/>
          <w:sz w:val="24"/>
          <w:lang w:eastAsia="ar-SA"/>
        </w:rPr>
        <w:t>60xxx</w:t>
      </w:r>
      <w:r>
        <w:rPr>
          <w:rFonts w:ascii="Times New Roman" w:hAnsi="Times New Roman"/>
          <w:i/>
          <w:iCs/>
          <w:sz w:val="24"/>
          <w:lang w:eastAsia="ar-SA"/>
        </w:rPr>
        <w:t>-</w:t>
      </w:r>
      <w:r w:rsidR="009A1E1F">
        <w:rPr>
          <w:rFonts w:ascii="Times New Roman" w:hAnsi="Times New Roman"/>
          <w:i/>
          <w:iCs/>
          <w:sz w:val="24"/>
          <w:lang w:eastAsia="ar-SA"/>
        </w:rPr>
        <w:t>xxx</w:t>
      </w:r>
      <w:r w:rsidRPr="00986D34">
        <w:rPr>
          <w:rFonts w:ascii="Times New Roman" w:hAnsi="Times New Roman"/>
          <w:i/>
          <w:iCs/>
          <w:sz w:val="24"/>
          <w:lang w:eastAsia="ar-SA"/>
        </w:rPr>
        <w:t> </w:t>
      </w:r>
      <w:r w:rsidRPr="00986D34">
        <w:rPr>
          <w:rFonts w:ascii="Times New Roman" w:hAnsi="Times New Roman"/>
          <w:sz w:val="24"/>
          <w:lang w:eastAsia="ar-SA"/>
        </w:rPr>
        <w:t>?</w:t>
      </w:r>
    </w:p>
    <w:p w14:paraId="53BA5A6B" w14:textId="77777777" w:rsidR="004A09A4" w:rsidRPr="00986D34" w:rsidRDefault="004A09A4" w:rsidP="004A09A4">
      <w:pPr>
        <w:suppressAutoHyphens/>
        <w:jc w:val="both"/>
        <w:rPr>
          <w:rFonts w:ascii="Times New Roman" w:hAnsi="Times New Roman"/>
          <w:sz w:val="24"/>
          <w:lang w:eastAsia="ar-SA"/>
        </w:rPr>
      </w:pPr>
    </w:p>
    <w:p w14:paraId="2F2B947D" w14:textId="77777777" w:rsidR="004A09A4" w:rsidRPr="00986D34" w:rsidRDefault="004A09A4" w:rsidP="004A09A4">
      <w:pPr>
        <w:numPr>
          <w:ilvl w:val="0"/>
          <w:numId w:val="4"/>
        </w:numPr>
        <w:suppressAutoHyphens/>
        <w:jc w:val="both"/>
        <w:rPr>
          <w:rFonts w:ascii="Times New Roman" w:hAnsi="Times New Roman"/>
          <w:sz w:val="24"/>
          <w:lang w:eastAsia="ar-SA"/>
        </w:rPr>
      </w:pPr>
      <w:r w:rsidRPr="00986D34">
        <w:rPr>
          <w:rFonts w:ascii="Times New Roman" w:hAnsi="Times New Roman"/>
          <w:sz w:val="24"/>
          <w:lang w:eastAsia="ar-SA"/>
        </w:rPr>
        <w:t xml:space="preserve">1a/  Par vos propres moyens   </w:t>
      </w:r>
    </w:p>
    <w:p w14:paraId="35EC3C2E" w14:textId="77777777" w:rsidR="004A09A4" w:rsidRPr="00986D34" w:rsidRDefault="004A09A4" w:rsidP="004A09A4">
      <w:pPr>
        <w:numPr>
          <w:ilvl w:val="0"/>
          <w:numId w:val="4"/>
        </w:numPr>
        <w:suppressAutoHyphens/>
        <w:jc w:val="both"/>
        <w:rPr>
          <w:rFonts w:ascii="Times New Roman" w:hAnsi="Times New Roman"/>
          <w:sz w:val="24"/>
          <w:lang w:eastAsia="ar-SA"/>
        </w:rPr>
      </w:pPr>
      <w:r w:rsidRPr="00986D34">
        <w:rPr>
          <w:rFonts w:ascii="Times New Roman" w:hAnsi="Times New Roman"/>
          <w:sz w:val="24"/>
          <w:lang w:eastAsia="ar-SA"/>
        </w:rPr>
        <w:t>1b/ Avec l’aide d’un partenaire insertion</w:t>
      </w:r>
    </w:p>
    <w:p w14:paraId="42CD701A" w14:textId="77777777" w:rsidR="004A09A4" w:rsidRPr="00986D34" w:rsidRDefault="004A09A4" w:rsidP="004A09A4">
      <w:pPr>
        <w:numPr>
          <w:ilvl w:val="0"/>
          <w:numId w:val="4"/>
        </w:numPr>
        <w:suppressAutoHyphens/>
        <w:jc w:val="both"/>
        <w:rPr>
          <w:rFonts w:ascii="Times New Roman" w:hAnsi="Times New Roman"/>
          <w:sz w:val="24"/>
          <w:lang w:eastAsia="ar-SA"/>
        </w:rPr>
      </w:pPr>
      <w:r w:rsidRPr="00986D34">
        <w:rPr>
          <w:rFonts w:ascii="Times New Roman" w:hAnsi="Times New Roman"/>
          <w:sz w:val="24"/>
          <w:lang w:eastAsia="ar-SA"/>
        </w:rPr>
        <w:t>1c/ Avec l’aide d’un partenaire emploi</w:t>
      </w:r>
    </w:p>
    <w:p w14:paraId="5E52628C" w14:textId="77777777" w:rsidR="004A09A4" w:rsidRPr="00986D34" w:rsidRDefault="004A09A4" w:rsidP="004A09A4">
      <w:pPr>
        <w:suppressAutoHyphens/>
        <w:jc w:val="both"/>
        <w:rPr>
          <w:rFonts w:ascii="Times New Roman" w:hAnsi="Times New Roman"/>
          <w:sz w:val="24"/>
          <w:lang w:eastAsia="ar-SA"/>
        </w:rPr>
      </w:pPr>
    </w:p>
    <w:p w14:paraId="199B6B2E" w14:textId="77777777" w:rsidR="004A09A4" w:rsidRDefault="004A09A4" w:rsidP="004A09A4">
      <w:pPr>
        <w:suppressAutoHyphens/>
        <w:jc w:val="both"/>
        <w:rPr>
          <w:rFonts w:ascii="Times New Roman" w:hAnsi="Times New Roman"/>
          <w:sz w:val="24"/>
          <w:lang w:eastAsia="ar-SA"/>
        </w:rPr>
      </w:pPr>
    </w:p>
    <w:p w14:paraId="7A6B80C6" w14:textId="77777777" w:rsidR="009262A4" w:rsidRDefault="009262A4" w:rsidP="004A09A4">
      <w:pPr>
        <w:suppressAutoHyphens/>
        <w:jc w:val="both"/>
        <w:rPr>
          <w:rFonts w:ascii="Times New Roman" w:hAnsi="Times New Roman"/>
          <w:sz w:val="24"/>
          <w:lang w:eastAsia="ar-SA"/>
        </w:rPr>
      </w:pPr>
    </w:p>
    <w:p w14:paraId="09382D8F" w14:textId="77777777" w:rsidR="009262A4" w:rsidRDefault="009262A4" w:rsidP="004A09A4">
      <w:pPr>
        <w:suppressAutoHyphens/>
        <w:jc w:val="both"/>
        <w:rPr>
          <w:rFonts w:ascii="Times New Roman" w:hAnsi="Times New Roman"/>
          <w:sz w:val="24"/>
          <w:lang w:eastAsia="ar-SA"/>
        </w:rPr>
      </w:pPr>
    </w:p>
    <w:p w14:paraId="4B3883B7" w14:textId="77777777" w:rsidR="009262A4" w:rsidRDefault="009262A4" w:rsidP="004A09A4">
      <w:pPr>
        <w:suppressAutoHyphens/>
        <w:jc w:val="both"/>
        <w:rPr>
          <w:rFonts w:ascii="Times New Roman" w:hAnsi="Times New Roman"/>
          <w:sz w:val="24"/>
          <w:lang w:eastAsia="ar-SA"/>
        </w:rPr>
      </w:pPr>
    </w:p>
    <w:p w14:paraId="5221E93B" w14:textId="77777777" w:rsidR="009262A4" w:rsidRPr="00986D34" w:rsidRDefault="009262A4" w:rsidP="004A09A4">
      <w:pPr>
        <w:suppressAutoHyphens/>
        <w:jc w:val="both"/>
        <w:rPr>
          <w:rFonts w:ascii="Times New Roman" w:hAnsi="Times New Roman"/>
          <w:sz w:val="24"/>
          <w:lang w:eastAsia="ar-SA"/>
        </w:rPr>
      </w:pPr>
    </w:p>
    <w:p w14:paraId="79FD6FE5" w14:textId="77777777" w:rsidR="004A09A4" w:rsidRPr="00986D34" w:rsidRDefault="004A09A4" w:rsidP="004A09A4">
      <w:pPr>
        <w:suppressAutoHyphens/>
        <w:jc w:val="both"/>
        <w:rPr>
          <w:rFonts w:ascii="Times New Roman" w:hAnsi="Times New Roman"/>
          <w:sz w:val="24"/>
          <w:lang w:eastAsia="ar-SA"/>
        </w:rPr>
      </w:pPr>
      <w:r w:rsidRPr="00986D34">
        <w:rPr>
          <w:rFonts w:ascii="Times New Roman" w:hAnsi="Times New Roman"/>
          <w:sz w:val="24"/>
          <w:lang w:eastAsia="ar-SA"/>
        </w:rPr>
        <w:t>Si vous êtes déjà en relation avec des partenaires « emplois », merci de les citer ci-dessous :</w:t>
      </w:r>
    </w:p>
    <w:p w14:paraId="0ABAA0E0" w14:textId="77777777" w:rsidR="004A09A4" w:rsidRPr="00986D34" w:rsidRDefault="004A09A4" w:rsidP="004A09A4">
      <w:pPr>
        <w:suppressAutoHyphens/>
        <w:jc w:val="both"/>
        <w:rPr>
          <w:rFonts w:ascii="Times New Roman" w:hAnsi="Times New Roman"/>
          <w:sz w:val="24"/>
          <w:lang w:eastAsia="ar-SA"/>
        </w:rPr>
      </w:pPr>
    </w:p>
    <w:p w14:paraId="34BA6E71" w14:textId="77777777" w:rsidR="004A09A4" w:rsidRPr="00986D34" w:rsidRDefault="004A09A4" w:rsidP="004A09A4">
      <w:pPr>
        <w:suppressAutoHyphens/>
        <w:jc w:val="both"/>
        <w:rPr>
          <w:rFonts w:ascii="Times New Roman" w:hAnsi="Times New Roman"/>
          <w:sz w:val="24"/>
          <w:lang w:eastAsia="ar-SA"/>
        </w:rPr>
      </w:pPr>
    </w:p>
    <w:p w14:paraId="6F2BC050" w14:textId="77777777" w:rsidR="004A09A4" w:rsidRDefault="004A09A4" w:rsidP="004A09A4">
      <w:pPr>
        <w:suppressAutoHyphens/>
        <w:jc w:val="both"/>
        <w:rPr>
          <w:rFonts w:ascii="Times New Roman" w:hAnsi="Times New Roman"/>
          <w:sz w:val="24"/>
          <w:lang w:eastAsia="ar-SA"/>
        </w:rPr>
      </w:pPr>
    </w:p>
    <w:p w14:paraId="7C7DA00A" w14:textId="77777777" w:rsidR="009262A4" w:rsidRDefault="009262A4" w:rsidP="004A09A4">
      <w:pPr>
        <w:suppressAutoHyphens/>
        <w:jc w:val="both"/>
        <w:rPr>
          <w:rFonts w:ascii="Times New Roman" w:hAnsi="Times New Roman"/>
          <w:sz w:val="24"/>
          <w:lang w:eastAsia="ar-SA"/>
        </w:rPr>
      </w:pPr>
    </w:p>
    <w:p w14:paraId="7A719DE2" w14:textId="77777777" w:rsidR="009262A4" w:rsidRDefault="009262A4" w:rsidP="004A09A4">
      <w:pPr>
        <w:suppressAutoHyphens/>
        <w:jc w:val="both"/>
        <w:rPr>
          <w:rFonts w:ascii="Times New Roman" w:hAnsi="Times New Roman"/>
          <w:sz w:val="24"/>
          <w:lang w:eastAsia="ar-SA"/>
        </w:rPr>
      </w:pPr>
    </w:p>
    <w:p w14:paraId="73C2E9D9" w14:textId="77777777" w:rsidR="009262A4" w:rsidRDefault="009262A4" w:rsidP="004A09A4">
      <w:pPr>
        <w:suppressAutoHyphens/>
        <w:jc w:val="both"/>
        <w:rPr>
          <w:rFonts w:ascii="Times New Roman" w:hAnsi="Times New Roman"/>
          <w:sz w:val="24"/>
          <w:lang w:eastAsia="ar-SA"/>
        </w:rPr>
      </w:pPr>
    </w:p>
    <w:p w14:paraId="179228B0" w14:textId="77777777" w:rsidR="009262A4" w:rsidRPr="00986D34" w:rsidRDefault="009262A4" w:rsidP="004A09A4">
      <w:pPr>
        <w:suppressAutoHyphens/>
        <w:jc w:val="both"/>
        <w:rPr>
          <w:rFonts w:ascii="Times New Roman" w:hAnsi="Times New Roman"/>
          <w:sz w:val="24"/>
          <w:lang w:eastAsia="ar-SA"/>
        </w:rPr>
      </w:pPr>
    </w:p>
    <w:p w14:paraId="5D2FAF58" w14:textId="77777777" w:rsidR="004A09A4" w:rsidRPr="00986D34" w:rsidRDefault="004A09A4" w:rsidP="004A09A4">
      <w:pPr>
        <w:suppressAutoHyphens/>
        <w:jc w:val="both"/>
        <w:rPr>
          <w:rFonts w:ascii="Times New Roman" w:hAnsi="Times New Roman"/>
          <w:sz w:val="24"/>
          <w:lang w:eastAsia="ar-SA"/>
        </w:rPr>
      </w:pPr>
    </w:p>
    <w:p w14:paraId="0966A0C8" w14:textId="77777777" w:rsidR="004A09A4" w:rsidRPr="00986D34" w:rsidRDefault="004A09A4" w:rsidP="009262A4">
      <w:pPr>
        <w:keepNext/>
        <w:numPr>
          <w:ilvl w:val="1"/>
          <w:numId w:val="2"/>
        </w:numPr>
        <w:pBdr>
          <w:top w:val="single" w:sz="4" w:space="1" w:color="000000"/>
          <w:left w:val="single" w:sz="4" w:space="4" w:color="000000"/>
          <w:bottom w:val="single" w:sz="4" w:space="1" w:color="000000"/>
          <w:right w:val="single" w:sz="4" w:space="4" w:color="000000"/>
        </w:pBdr>
        <w:suppressAutoHyphens/>
        <w:jc w:val="center"/>
        <w:outlineLvl w:val="1"/>
        <w:rPr>
          <w:rFonts w:ascii="Times New Roman" w:hAnsi="Times New Roman"/>
          <w:b/>
          <w:bCs/>
          <w:sz w:val="24"/>
          <w:lang w:eastAsia="ar-SA"/>
        </w:rPr>
      </w:pPr>
      <w:bookmarkStart w:id="5" w:name="_Toc319322571"/>
      <w:bookmarkStart w:id="6" w:name="_Toc319937239"/>
      <w:r w:rsidRPr="00986D34">
        <w:rPr>
          <w:rFonts w:ascii="Times New Roman" w:hAnsi="Times New Roman"/>
          <w:b/>
          <w:bCs/>
          <w:sz w:val="24"/>
          <w:lang w:eastAsia="ar-SA"/>
        </w:rPr>
        <w:t>Accueillir, intégrer</w:t>
      </w:r>
      <w:bookmarkEnd w:id="5"/>
      <w:bookmarkEnd w:id="6"/>
    </w:p>
    <w:p w14:paraId="4132DC04" w14:textId="77777777" w:rsidR="004A09A4" w:rsidRPr="00986D34" w:rsidRDefault="004A09A4" w:rsidP="004A09A4">
      <w:pPr>
        <w:suppressAutoHyphens/>
        <w:jc w:val="both"/>
        <w:rPr>
          <w:rFonts w:ascii="Times New Roman" w:hAnsi="Times New Roman"/>
          <w:sz w:val="24"/>
          <w:lang w:eastAsia="ar-SA"/>
        </w:rPr>
      </w:pPr>
    </w:p>
    <w:p w14:paraId="572F6A9B" w14:textId="77777777" w:rsidR="004A09A4" w:rsidRPr="00986D34" w:rsidRDefault="004A09A4" w:rsidP="004A09A4">
      <w:pPr>
        <w:suppressAutoHyphens/>
        <w:jc w:val="both"/>
        <w:rPr>
          <w:rFonts w:ascii="Times New Roman" w:hAnsi="Times New Roman"/>
          <w:color w:val="000000"/>
          <w:sz w:val="24"/>
          <w:lang w:eastAsia="ar-SA"/>
        </w:rPr>
      </w:pPr>
      <w:r w:rsidRPr="00986D34">
        <w:rPr>
          <w:rFonts w:ascii="Times New Roman" w:hAnsi="Times New Roman"/>
          <w:sz w:val="24"/>
          <w:lang w:eastAsia="ar-SA"/>
        </w:rPr>
        <w:t xml:space="preserve">2) Comment </w:t>
      </w:r>
      <w:r w:rsidRPr="00986D34">
        <w:rPr>
          <w:rFonts w:ascii="Times New Roman" w:hAnsi="Times New Roman"/>
          <w:color w:val="000000"/>
          <w:sz w:val="24"/>
          <w:lang w:eastAsia="ar-SA"/>
        </w:rPr>
        <w:t>comptez-vous organiser  l’accueil et l’intégration au sein de votre structure de la personne re</w:t>
      </w:r>
      <w:r>
        <w:rPr>
          <w:rFonts w:ascii="Times New Roman" w:hAnsi="Times New Roman"/>
          <w:color w:val="000000"/>
          <w:sz w:val="24"/>
          <w:lang w:eastAsia="ar-SA"/>
        </w:rPr>
        <w:t>crutée ? (présentation</w:t>
      </w:r>
      <w:r w:rsidRPr="00986D34">
        <w:rPr>
          <w:rFonts w:ascii="Times New Roman" w:hAnsi="Times New Roman"/>
          <w:color w:val="000000"/>
          <w:sz w:val="24"/>
          <w:lang w:eastAsia="ar-SA"/>
        </w:rPr>
        <w:t xml:space="preserve"> des équipes et des chantiers en cours,  remise et présentation d’un livret d’accueil….)</w:t>
      </w:r>
    </w:p>
    <w:p w14:paraId="51199E64" w14:textId="77777777" w:rsidR="004A09A4" w:rsidRPr="00986D34" w:rsidRDefault="004A09A4" w:rsidP="004A09A4">
      <w:pPr>
        <w:suppressAutoHyphens/>
        <w:jc w:val="both"/>
        <w:rPr>
          <w:rFonts w:ascii="Times New Roman" w:hAnsi="Times New Roman"/>
          <w:sz w:val="24"/>
          <w:lang w:eastAsia="ar-SA"/>
        </w:rPr>
      </w:pPr>
    </w:p>
    <w:p w14:paraId="5EDE3340" w14:textId="77777777" w:rsidR="004A09A4" w:rsidRDefault="004A09A4" w:rsidP="004A09A4">
      <w:pPr>
        <w:suppressAutoHyphens/>
        <w:jc w:val="both"/>
        <w:rPr>
          <w:rFonts w:ascii="Times New Roman" w:hAnsi="Times New Roman"/>
          <w:sz w:val="24"/>
          <w:lang w:eastAsia="ar-SA"/>
        </w:rPr>
      </w:pPr>
    </w:p>
    <w:p w14:paraId="0D60FEB0" w14:textId="77777777" w:rsidR="009262A4" w:rsidRDefault="009262A4" w:rsidP="004A09A4">
      <w:pPr>
        <w:suppressAutoHyphens/>
        <w:jc w:val="both"/>
        <w:rPr>
          <w:rFonts w:ascii="Times New Roman" w:hAnsi="Times New Roman"/>
          <w:sz w:val="24"/>
          <w:lang w:eastAsia="ar-SA"/>
        </w:rPr>
      </w:pPr>
    </w:p>
    <w:p w14:paraId="5D1750A5" w14:textId="77777777" w:rsidR="009262A4" w:rsidRDefault="009262A4" w:rsidP="004A09A4">
      <w:pPr>
        <w:suppressAutoHyphens/>
        <w:jc w:val="both"/>
        <w:rPr>
          <w:rFonts w:ascii="Times New Roman" w:hAnsi="Times New Roman"/>
          <w:sz w:val="24"/>
          <w:lang w:eastAsia="ar-SA"/>
        </w:rPr>
      </w:pPr>
    </w:p>
    <w:p w14:paraId="627DB84F" w14:textId="77777777" w:rsidR="009262A4" w:rsidRDefault="009262A4" w:rsidP="004A09A4">
      <w:pPr>
        <w:suppressAutoHyphens/>
        <w:jc w:val="both"/>
        <w:rPr>
          <w:rFonts w:ascii="Times New Roman" w:hAnsi="Times New Roman"/>
          <w:sz w:val="24"/>
          <w:lang w:eastAsia="ar-SA"/>
        </w:rPr>
      </w:pPr>
    </w:p>
    <w:p w14:paraId="0C149DE5" w14:textId="77777777" w:rsidR="009262A4" w:rsidRDefault="009262A4" w:rsidP="004A09A4">
      <w:pPr>
        <w:suppressAutoHyphens/>
        <w:jc w:val="both"/>
        <w:rPr>
          <w:rFonts w:ascii="Times New Roman" w:hAnsi="Times New Roman"/>
          <w:sz w:val="24"/>
          <w:lang w:eastAsia="ar-SA"/>
        </w:rPr>
      </w:pPr>
    </w:p>
    <w:p w14:paraId="0DFA22F3" w14:textId="77777777" w:rsidR="009262A4" w:rsidRDefault="009262A4" w:rsidP="004A09A4">
      <w:pPr>
        <w:suppressAutoHyphens/>
        <w:jc w:val="both"/>
        <w:rPr>
          <w:rFonts w:ascii="Times New Roman" w:hAnsi="Times New Roman"/>
          <w:sz w:val="24"/>
          <w:lang w:eastAsia="ar-SA"/>
        </w:rPr>
      </w:pPr>
    </w:p>
    <w:p w14:paraId="501B8610" w14:textId="77777777" w:rsidR="009262A4" w:rsidRPr="00986D34" w:rsidRDefault="009262A4" w:rsidP="004A09A4">
      <w:pPr>
        <w:suppressAutoHyphens/>
        <w:jc w:val="both"/>
        <w:rPr>
          <w:rFonts w:ascii="Times New Roman" w:hAnsi="Times New Roman"/>
          <w:sz w:val="24"/>
          <w:lang w:eastAsia="ar-SA"/>
        </w:rPr>
      </w:pPr>
    </w:p>
    <w:p w14:paraId="4AF30015" w14:textId="77777777" w:rsidR="004A09A4" w:rsidRPr="00986D34" w:rsidRDefault="004A09A4" w:rsidP="004A09A4">
      <w:pPr>
        <w:suppressAutoHyphens/>
        <w:jc w:val="both"/>
        <w:rPr>
          <w:rFonts w:ascii="Times New Roman" w:hAnsi="Times New Roman"/>
          <w:sz w:val="24"/>
          <w:lang w:eastAsia="ar-SA"/>
        </w:rPr>
      </w:pPr>
    </w:p>
    <w:p w14:paraId="67571186" w14:textId="77777777" w:rsidR="004A09A4" w:rsidRPr="00986D34" w:rsidRDefault="004A09A4" w:rsidP="004A09A4">
      <w:pPr>
        <w:suppressAutoHyphens/>
        <w:jc w:val="both"/>
        <w:rPr>
          <w:rFonts w:ascii="Times New Roman" w:hAnsi="Times New Roman"/>
          <w:sz w:val="24"/>
          <w:lang w:eastAsia="ar-SA"/>
        </w:rPr>
      </w:pPr>
    </w:p>
    <w:p w14:paraId="1248311A" w14:textId="77777777" w:rsidR="004A09A4" w:rsidRPr="00986D34" w:rsidRDefault="004A09A4" w:rsidP="004A09A4">
      <w:pPr>
        <w:suppressAutoHyphens/>
        <w:jc w:val="both"/>
        <w:rPr>
          <w:rFonts w:ascii="Times New Roman" w:hAnsi="Times New Roman"/>
          <w:sz w:val="24"/>
          <w:lang w:eastAsia="ar-SA"/>
        </w:rPr>
      </w:pPr>
    </w:p>
    <w:p w14:paraId="769069BD" w14:textId="77777777" w:rsidR="004A09A4" w:rsidRPr="00986D34" w:rsidRDefault="004A09A4" w:rsidP="004A09A4">
      <w:pPr>
        <w:suppressAutoHyphens/>
        <w:jc w:val="both"/>
        <w:rPr>
          <w:rFonts w:ascii="Times New Roman" w:hAnsi="Times New Roman"/>
          <w:sz w:val="24"/>
          <w:lang w:eastAsia="ar-SA"/>
        </w:rPr>
      </w:pPr>
    </w:p>
    <w:p w14:paraId="1D3579D0" w14:textId="77777777" w:rsidR="004A09A4" w:rsidRPr="00986D34" w:rsidRDefault="004A09A4" w:rsidP="009262A4">
      <w:pPr>
        <w:keepNext/>
        <w:numPr>
          <w:ilvl w:val="1"/>
          <w:numId w:val="2"/>
        </w:numPr>
        <w:pBdr>
          <w:top w:val="single" w:sz="4" w:space="1" w:color="000000"/>
          <w:left w:val="single" w:sz="4" w:space="4" w:color="000000"/>
          <w:bottom w:val="single" w:sz="4" w:space="1" w:color="000000"/>
          <w:right w:val="single" w:sz="4" w:space="4" w:color="000000"/>
        </w:pBdr>
        <w:suppressAutoHyphens/>
        <w:jc w:val="center"/>
        <w:outlineLvl w:val="1"/>
        <w:rPr>
          <w:rFonts w:ascii="Times New Roman" w:hAnsi="Times New Roman"/>
          <w:b/>
          <w:bCs/>
          <w:sz w:val="24"/>
          <w:lang w:eastAsia="ar-SA"/>
        </w:rPr>
      </w:pPr>
      <w:bookmarkStart w:id="7" w:name="_Toc319322572"/>
      <w:bookmarkStart w:id="8" w:name="_Toc319937240"/>
      <w:r w:rsidRPr="00986D34">
        <w:rPr>
          <w:rFonts w:ascii="Times New Roman" w:hAnsi="Times New Roman"/>
          <w:b/>
          <w:bCs/>
          <w:sz w:val="24"/>
          <w:lang w:eastAsia="ar-SA"/>
        </w:rPr>
        <w:t>Former, faire progresser/ Faire accéder à l’emploi durable</w:t>
      </w:r>
      <w:bookmarkEnd w:id="7"/>
      <w:bookmarkEnd w:id="8"/>
    </w:p>
    <w:p w14:paraId="278EE7AC" w14:textId="77777777" w:rsidR="004A09A4" w:rsidRPr="00986D34" w:rsidRDefault="004A09A4" w:rsidP="004A09A4">
      <w:pPr>
        <w:suppressAutoHyphens/>
        <w:jc w:val="both"/>
        <w:rPr>
          <w:rFonts w:ascii="Times New Roman" w:hAnsi="Times New Roman"/>
          <w:b/>
          <w:bCs/>
          <w:sz w:val="24"/>
          <w:lang w:eastAsia="ar-SA"/>
        </w:rPr>
      </w:pPr>
    </w:p>
    <w:p w14:paraId="305A736C" w14:textId="77777777" w:rsidR="004A09A4" w:rsidRPr="007424A2" w:rsidRDefault="004A09A4" w:rsidP="004A09A4">
      <w:pPr>
        <w:suppressAutoHyphens/>
        <w:jc w:val="both"/>
        <w:rPr>
          <w:rFonts w:ascii="Times New Roman" w:hAnsi="Times New Roman"/>
          <w:sz w:val="24"/>
          <w:lang w:eastAsia="ar-SA"/>
        </w:rPr>
      </w:pPr>
      <w:r w:rsidRPr="00986D34">
        <w:rPr>
          <w:rFonts w:ascii="Times New Roman" w:hAnsi="Times New Roman"/>
          <w:sz w:val="24"/>
          <w:lang w:eastAsia="ar-SA"/>
        </w:rPr>
        <w:t>3/ Comment comptez-vous organiser la progression et la formation de la personne recrutée,  (évolutions des tâches confiées, formations et habilitations dispensées, niveau de qualification ciblé à l'issue du marché, moyens interne dégagés, tutorat,....) ?</w:t>
      </w:r>
    </w:p>
    <w:p w14:paraId="190ACA15" w14:textId="77777777" w:rsidR="004A09A4" w:rsidRPr="00986D34" w:rsidRDefault="004A09A4" w:rsidP="004A09A4">
      <w:pPr>
        <w:suppressAutoHyphens/>
        <w:jc w:val="both"/>
        <w:rPr>
          <w:rFonts w:ascii="Times New Roman" w:hAnsi="Times New Roman"/>
          <w:b/>
          <w:bCs/>
          <w:sz w:val="24"/>
          <w:lang w:eastAsia="ar-SA"/>
        </w:rPr>
      </w:pPr>
    </w:p>
    <w:p w14:paraId="4DF744EB" w14:textId="77777777" w:rsidR="004A09A4" w:rsidRPr="00986D34" w:rsidRDefault="004A09A4" w:rsidP="004A09A4">
      <w:pPr>
        <w:suppressAutoHyphens/>
        <w:jc w:val="both"/>
        <w:rPr>
          <w:rFonts w:ascii="Times New Roman" w:hAnsi="Times New Roman"/>
          <w:b/>
          <w:bCs/>
          <w:sz w:val="24"/>
          <w:lang w:eastAsia="ar-SA"/>
        </w:rPr>
      </w:pPr>
    </w:p>
    <w:p w14:paraId="221BDB8A" w14:textId="77777777" w:rsidR="004A09A4" w:rsidRPr="00986D34" w:rsidRDefault="004A09A4" w:rsidP="004A09A4">
      <w:pPr>
        <w:suppressAutoHyphens/>
        <w:jc w:val="both"/>
        <w:rPr>
          <w:rFonts w:ascii="Times New Roman" w:hAnsi="Times New Roman"/>
          <w:b/>
          <w:bCs/>
          <w:sz w:val="24"/>
          <w:lang w:eastAsia="ar-SA"/>
        </w:rPr>
      </w:pPr>
    </w:p>
    <w:p w14:paraId="21C213C1" w14:textId="77777777" w:rsidR="004A09A4" w:rsidRPr="00986D34" w:rsidRDefault="004A09A4" w:rsidP="004A09A4">
      <w:pPr>
        <w:suppressAutoHyphens/>
        <w:jc w:val="both"/>
        <w:rPr>
          <w:rFonts w:ascii="Times New Roman" w:hAnsi="Times New Roman"/>
          <w:b/>
          <w:bCs/>
          <w:sz w:val="24"/>
          <w:lang w:eastAsia="ar-SA"/>
        </w:rPr>
      </w:pPr>
    </w:p>
    <w:p w14:paraId="2D7C85B1" w14:textId="77777777" w:rsidR="004A09A4" w:rsidRDefault="004A09A4" w:rsidP="004A09A4">
      <w:pPr>
        <w:suppressAutoHyphens/>
        <w:jc w:val="both"/>
        <w:rPr>
          <w:rFonts w:ascii="Times New Roman" w:hAnsi="Times New Roman"/>
          <w:b/>
          <w:bCs/>
          <w:sz w:val="24"/>
          <w:lang w:eastAsia="ar-SA"/>
        </w:rPr>
      </w:pPr>
    </w:p>
    <w:p w14:paraId="1D21A215" w14:textId="77777777" w:rsidR="009262A4" w:rsidRDefault="009262A4" w:rsidP="004A09A4">
      <w:pPr>
        <w:suppressAutoHyphens/>
        <w:jc w:val="both"/>
        <w:rPr>
          <w:rFonts w:ascii="Times New Roman" w:hAnsi="Times New Roman"/>
          <w:b/>
          <w:bCs/>
          <w:sz w:val="24"/>
          <w:lang w:eastAsia="ar-SA"/>
        </w:rPr>
      </w:pPr>
    </w:p>
    <w:p w14:paraId="2E53BDBF" w14:textId="77777777" w:rsidR="009262A4" w:rsidRDefault="009262A4" w:rsidP="004A09A4">
      <w:pPr>
        <w:suppressAutoHyphens/>
        <w:jc w:val="both"/>
        <w:rPr>
          <w:rFonts w:ascii="Times New Roman" w:hAnsi="Times New Roman"/>
          <w:b/>
          <w:bCs/>
          <w:sz w:val="24"/>
          <w:lang w:eastAsia="ar-SA"/>
        </w:rPr>
      </w:pPr>
    </w:p>
    <w:p w14:paraId="5DA3121D" w14:textId="77777777" w:rsidR="009262A4" w:rsidRDefault="009262A4" w:rsidP="004A09A4">
      <w:pPr>
        <w:suppressAutoHyphens/>
        <w:jc w:val="both"/>
        <w:rPr>
          <w:rFonts w:ascii="Times New Roman" w:hAnsi="Times New Roman"/>
          <w:b/>
          <w:bCs/>
          <w:sz w:val="24"/>
          <w:lang w:eastAsia="ar-SA"/>
        </w:rPr>
      </w:pPr>
    </w:p>
    <w:p w14:paraId="53FAD88C" w14:textId="77777777" w:rsidR="009262A4" w:rsidRDefault="009262A4" w:rsidP="004A09A4">
      <w:pPr>
        <w:suppressAutoHyphens/>
        <w:jc w:val="both"/>
        <w:rPr>
          <w:rFonts w:ascii="Times New Roman" w:hAnsi="Times New Roman"/>
          <w:b/>
          <w:bCs/>
          <w:sz w:val="24"/>
          <w:lang w:eastAsia="ar-SA"/>
        </w:rPr>
      </w:pPr>
    </w:p>
    <w:p w14:paraId="59524FEB" w14:textId="77777777" w:rsidR="009262A4" w:rsidRPr="00986D34" w:rsidRDefault="009262A4" w:rsidP="004A09A4">
      <w:pPr>
        <w:suppressAutoHyphens/>
        <w:jc w:val="both"/>
        <w:rPr>
          <w:rFonts w:ascii="Times New Roman" w:hAnsi="Times New Roman"/>
          <w:b/>
          <w:bCs/>
          <w:sz w:val="24"/>
          <w:lang w:eastAsia="ar-SA"/>
        </w:rPr>
      </w:pPr>
    </w:p>
    <w:p w14:paraId="45D0DB23" w14:textId="77777777" w:rsidR="004A09A4" w:rsidRPr="00986D34" w:rsidRDefault="004A09A4" w:rsidP="004A09A4">
      <w:pPr>
        <w:suppressAutoHyphens/>
        <w:jc w:val="both"/>
        <w:rPr>
          <w:rFonts w:ascii="Times New Roman" w:hAnsi="Times New Roman"/>
          <w:b/>
          <w:bCs/>
          <w:sz w:val="24"/>
          <w:lang w:eastAsia="ar-SA"/>
        </w:rPr>
      </w:pPr>
    </w:p>
    <w:p w14:paraId="7873B5B6" w14:textId="77777777" w:rsidR="004A09A4" w:rsidRPr="00986D34" w:rsidRDefault="004A09A4" w:rsidP="004A09A4">
      <w:pPr>
        <w:suppressAutoHyphens/>
        <w:jc w:val="both"/>
        <w:rPr>
          <w:rFonts w:ascii="Times New Roman" w:hAnsi="Times New Roman"/>
          <w:b/>
          <w:bCs/>
          <w:sz w:val="24"/>
          <w:lang w:eastAsia="ar-SA"/>
        </w:rPr>
      </w:pPr>
      <w:r w:rsidRPr="00986D34">
        <w:rPr>
          <w:rFonts w:ascii="Times New Roman" w:hAnsi="Times New Roman"/>
          <w:b/>
          <w:bCs/>
          <w:sz w:val="24"/>
          <w:lang w:eastAsia="ar-SA"/>
        </w:rPr>
        <w:t>Référent :</w:t>
      </w:r>
    </w:p>
    <w:p w14:paraId="0A0F0BD2" w14:textId="77777777" w:rsidR="004A09A4" w:rsidRPr="00986D34" w:rsidRDefault="004A09A4" w:rsidP="004A09A4">
      <w:pPr>
        <w:suppressAutoHyphens/>
        <w:jc w:val="both"/>
        <w:rPr>
          <w:rFonts w:ascii="Times New Roman" w:hAnsi="Times New Roman"/>
          <w:sz w:val="24"/>
          <w:lang w:eastAsia="ar-SA"/>
        </w:rPr>
      </w:pPr>
      <w:r w:rsidRPr="00986D34">
        <w:rPr>
          <w:rFonts w:ascii="Times New Roman" w:hAnsi="Times New Roman"/>
          <w:sz w:val="24"/>
          <w:lang w:eastAsia="ar-SA"/>
        </w:rPr>
        <w:t xml:space="preserve">Nom/Prénom, fonction(s) et expériences du référent désigné au sein de l’entreprise : </w:t>
      </w:r>
    </w:p>
    <w:p w14:paraId="7E451EC6" w14:textId="77777777" w:rsidR="004A09A4" w:rsidRPr="00986D34" w:rsidRDefault="004A09A4" w:rsidP="004A09A4">
      <w:pPr>
        <w:suppressAutoHyphens/>
        <w:jc w:val="both"/>
        <w:rPr>
          <w:rFonts w:ascii="Times New Roman" w:hAnsi="Times New Roman"/>
          <w:b/>
          <w:bCs/>
          <w:sz w:val="24"/>
          <w:lang w:eastAsia="ar-SA"/>
        </w:rPr>
      </w:pPr>
    </w:p>
    <w:p w14:paraId="3CBA8791" w14:textId="77777777" w:rsidR="004A09A4" w:rsidRDefault="004A09A4" w:rsidP="004A09A4">
      <w:pPr>
        <w:suppressAutoHyphens/>
        <w:jc w:val="both"/>
        <w:rPr>
          <w:rFonts w:ascii="Times New Roman" w:hAnsi="Times New Roman"/>
          <w:b/>
          <w:bCs/>
          <w:sz w:val="24"/>
          <w:lang w:eastAsia="ar-SA"/>
        </w:rPr>
      </w:pPr>
    </w:p>
    <w:p w14:paraId="5AEFA668" w14:textId="77777777" w:rsidR="009262A4" w:rsidRDefault="009262A4" w:rsidP="004A09A4">
      <w:pPr>
        <w:suppressAutoHyphens/>
        <w:jc w:val="both"/>
        <w:rPr>
          <w:rFonts w:ascii="Times New Roman" w:hAnsi="Times New Roman"/>
          <w:b/>
          <w:bCs/>
          <w:sz w:val="24"/>
          <w:lang w:eastAsia="ar-SA"/>
        </w:rPr>
      </w:pPr>
    </w:p>
    <w:p w14:paraId="36CFD0BA" w14:textId="77777777" w:rsidR="009262A4" w:rsidRPr="00986D34" w:rsidRDefault="009262A4" w:rsidP="004A09A4">
      <w:pPr>
        <w:suppressAutoHyphens/>
        <w:jc w:val="both"/>
        <w:rPr>
          <w:rFonts w:ascii="Times New Roman" w:hAnsi="Times New Roman"/>
          <w:b/>
          <w:bCs/>
          <w:sz w:val="24"/>
          <w:lang w:eastAsia="ar-SA"/>
        </w:rPr>
      </w:pPr>
    </w:p>
    <w:p w14:paraId="5D874D74" w14:textId="77777777" w:rsidR="004A09A4" w:rsidRPr="00986D34" w:rsidRDefault="004A09A4" w:rsidP="004A09A4">
      <w:pPr>
        <w:suppressAutoHyphens/>
        <w:jc w:val="both"/>
        <w:rPr>
          <w:rFonts w:ascii="Times New Roman" w:hAnsi="Times New Roman"/>
          <w:sz w:val="24"/>
          <w:lang w:eastAsia="ar-SA"/>
        </w:rPr>
      </w:pPr>
      <w:r>
        <w:rPr>
          <w:rFonts w:ascii="Times New Roman" w:hAnsi="Times New Roman"/>
          <w:b/>
          <w:bCs/>
          <w:sz w:val="24"/>
          <w:lang w:eastAsia="ar-SA"/>
        </w:rPr>
        <w:t>Nom, f</w:t>
      </w:r>
      <w:r w:rsidRPr="00986D34">
        <w:rPr>
          <w:rFonts w:ascii="Times New Roman" w:hAnsi="Times New Roman"/>
          <w:b/>
          <w:bCs/>
          <w:sz w:val="24"/>
          <w:lang w:eastAsia="ar-SA"/>
        </w:rPr>
        <w:t>onction et signature :</w:t>
      </w:r>
    </w:p>
    <w:p w14:paraId="2AB34BD6" w14:textId="77777777" w:rsidR="004A09A4" w:rsidRPr="001E5E9B" w:rsidRDefault="004A09A4" w:rsidP="004A09A4">
      <w:pPr>
        <w:jc w:val="center"/>
        <w:rPr>
          <w:rFonts w:cs="Arial"/>
          <w:szCs w:val="22"/>
        </w:rPr>
      </w:pPr>
    </w:p>
    <w:p w14:paraId="3B710B69" w14:textId="77777777" w:rsidR="00E33697" w:rsidRDefault="0000033F"/>
    <w:sectPr w:rsidR="00E33697" w:rsidSect="009262A4">
      <w:footerReference w:type="default" r:id="rId11"/>
      <w:pgSz w:w="11907" w:h="16840" w:code="9"/>
      <w:pgMar w:top="354" w:right="1134" w:bottom="899" w:left="851" w:header="1020" w:footer="369" w:gutter="0"/>
      <w:cols w:space="720"/>
      <w:formProt w:val="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BOUE Karine 211923" w:date="2025-04-18T12:21:00Z" w:initials="BK2">
    <w:p w14:paraId="433F75EA" w14:textId="30688344" w:rsidR="0000033F" w:rsidRDefault="0000033F">
      <w:pPr>
        <w:pStyle w:val="Commentaire"/>
      </w:pPr>
      <w:r>
        <w:rPr>
          <w:rStyle w:val="Marquedecommentaire"/>
        </w:rPr>
        <w:annotationRef/>
      </w:r>
      <w:r>
        <w:t>Cette annexe est à utiliser si un nombre d’heures d’insertion est prévu au marché. Elle doit être complétée par les soumissionnaires pour évaluer la bonne prise en compte de l’obligation. Son analyse est partagée avec la facilitatrice au moins pour la réponse du Titulaire préssenti.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33F75E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ACC241" w16cex:dateUtc="2025-04-18T10: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3F75EA" w16cid:durableId="2BACC24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57DC3" w14:textId="77777777" w:rsidR="005822B5" w:rsidRDefault="0089449E">
      <w:r>
        <w:separator/>
      </w:r>
    </w:p>
  </w:endnote>
  <w:endnote w:type="continuationSeparator" w:id="0">
    <w:p w14:paraId="5B075DDB" w14:textId="77777777" w:rsidR="005822B5" w:rsidRDefault="00894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46205" w14:textId="77777777" w:rsidR="00BB6421" w:rsidRPr="002B6430" w:rsidRDefault="0000033F" w:rsidP="002B643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F9D99" w14:textId="77777777" w:rsidR="005822B5" w:rsidRDefault="0089449E">
      <w:r>
        <w:separator/>
      </w:r>
    </w:p>
  </w:footnote>
  <w:footnote w:type="continuationSeparator" w:id="0">
    <w:p w14:paraId="2174243D" w14:textId="77777777" w:rsidR="005822B5" w:rsidRDefault="008944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644"/>
        </w:tabs>
        <w:ind w:left="568" w:hanging="284"/>
      </w:pPr>
      <w:rPr>
        <w:rFonts w:ascii="Symbol" w:hAnsi="Symbol"/>
        <w:color w:val="auto"/>
      </w:rPr>
    </w:lvl>
  </w:abstractNum>
  <w:abstractNum w:abstractNumId="2" w15:restartNumberingAfterBreak="0">
    <w:nsid w:val="00000003"/>
    <w:multiLevelType w:val="singleLevel"/>
    <w:tmpl w:val="00000003"/>
    <w:name w:val="WW8Num4"/>
    <w:lvl w:ilvl="0">
      <w:start w:val="1"/>
      <w:numFmt w:val="bullet"/>
      <w:lvlText w:val=""/>
      <w:lvlJc w:val="left"/>
      <w:pPr>
        <w:tabs>
          <w:tab w:val="num" w:pos="720"/>
        </w:tabs>
        <w:ind w:left="720" w:hanging="360"/>
      </w:pPr>
      <w:rPr>
        <w:rFonts w:ascii="Wingdings" w:hAnsi="Wingdings"/>
      </w:rPr>
    </w:lvl>
  </w:abstractNum>
  <w:abstractNum w:abstractNumId="3" w15:restartNumberingAfterBreak="0">
    <w:nsid w:val="4C2E52ED"/>
    <w:multiLevelType w:val="multilevel"/>
    <w:tmpl w:val="2BA26A68"/>
    <w:lvl w:ilvl="0">
      <w:start w:val="1"/>
      <w:numFmt w:val="decimal"/>
      <w:pStyle w:val="Titre1"/>
      <w:suff w:val="nothing"/>
      <w:lvlText w:val="ARTICLE  %1  - "/>
      <w:lvlJc w:val="left"/>
      <w:pPr>
        <w:ind w:left="0" w:firstLine="0"/>
      </w:pPr>
      <w:rPr>
        <w:rFonts w:ascii="Arial Gras" w:hAnsi="Arial Gras" w:hint="default"/>
        <w:b/>
        <w:i w:val="0"/>
        <w:color w:val="auto"/>
        <w:sz w:val="22"/>
        <w:szCs w:val="22"/>
        <w:u w:val="non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0" w:firstLine="0"/>
      </w:pPr>
      <w:rPr>
        <w:rFonts w:ascii="Arial" w:hAnsi="Arial" w:hint="default"/>
        <w:b w:val="0"/>
        <w:i/>
        <w:sz w:val="22"/>
        <w:szCs w:val="22"/>
        <w:u w:val="single"/>
      </w:rPr>
    </w:lvl>
    <w:lvl w:ilvl="3">
      <w:start w:val="1"/>
      <w:numFmt w:val="decimal"/>
      <w:pStyle w:val="Titre4"/>
      <w:suff w:val="nothing"/>
      <w:lvlText w:val="%1.%2.%3.%4 - "/>
      <w:lvlJc w:val="left"/>
      <w:pPr>
        <w:ind w:left="1857" w:hanging="864"/>
      </w:pPr>
      <w:rPr>
        <w:rFonts w:hint="default"/>
        <w:b w:val="0"/>
        <w:i w:val="0"/>
        <w:sz w:val="22"/>
        <w:szCs w:val="22"/>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num w:numId="1">
    <w:abstractNumId w:val="3"/>
  </w:num>
  <w:num w:numId="2">
    <w:abstractNumId w:val="0"/>
  </w:num>
  <w:num w:numId="3">
    <w:abstractNumId w:val="1"/>
  </w:num>
  <w:num w:numId="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OUE Karine 211923">
    <w15:presenceInfo w15:providerId="AD" w15:userId="S-1-5-21-1801674531-299502267-839522115-536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EF4"/>
    <w:rsid w:val="0000033F"/>
    <w:rsid w:val="00106CB0"/>
    <w:rsid w:val="004A09A4"/>
    <w:rsid w:val="005822B5"/>
    <w:rsid w:val="0089449E"/>
    <w:rsid w:val="009262A4"/>
    <w:rsid w:val="009A1E1F"/>
    <w:rsid w:val="00CD13E1"/>
    <w:rsid w:val="00DF5EF4"/>
    <w:rsid w:val="00E259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CA4A9"/>
  <w15:docId w15:val="{A71404BB-D7F6-4027-92BA-6A5D4D2D7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9A4"/>
    <w:pPr>
      <w:spacing w:after="0" w:line="240" w:lineRule="auto"/>
    </w:pPr>
    <w:rPr>
      <w:rFonts w:ascii="Arial" w:eastAsia="Times New Roman" w:hAnsi="Arial" w:cs="Times New Roman"/>
      <w:szCs w:val="24"/>
      <w:lang w:eastAsia="fr-FR"/>
    </w:rPr>
  </w:style>
  <w:style w:type="paragraph" w:styleId="Titre1">
    <w:name w:val="heading 1"/>
    <w:basedOn w:val="Titre"/>
    <w:next w:val="Normal"/>
    <w:link w:val="Titre1Car"/>
    <w:qFormat/>
    <w:rsid w:val="004A09A4"/>
    <w:pPr>
      <w:numPr>
        <w:numId w:val="1"/>
      </w:numPr>
      <w:outlineLvl w:val="0"/>
    </w:pPr>
    <w:rPr>
      <w:b/>
    </w:rPr>
  </w:style>
  <w:style w:type="paragraph" w:styleId="Titre2">
    <w:name w:val="heading 2"/>
    <w:basedOn w:val="Normal"/>
    <w:next w:val="Normal"/>
    <w:link w:val="Titre2Car"/>
    <w:qFormat/>
    <w:rsid w:val="004A09A4"/>
    <w:pPr>
      <w:numPr>
        <w:ilvl w:val="1"/>
        <w:numId w:val="1"/>
      </w:numPr>
      <w:jc w:val="both"/>
      <w:outlineLvl w:val="1"/>
    </w:pPr>
    <w:rPr>
      <w:rFonts w:cs="Arial"/>
      <w:b/>
      <w:szCs w:val="22"/>
    </w:rPr>
  </w:style>
  <w:style w:type="paragraph" w:styleId="Titre3">
    <w:name w:val="heading 3"/>
    <w:basedOn w:val="Normal"/>
    <w:next w:val="Normal"/>
    <w:link w:val="Titre3Car"/>
    <w:qFormat/>
    <w:rsid w:val="004A09A4"/>
    <w:pPr>
      <w:numPr>
        <w:ilvl w:val="2"/>
        <w:numId w:val="1"/>
      </w:numPr>
      <w:jc w:val="both"/>
      <w:outlineLvl w:val="2"/>
    </w:pPr>
    <w:rPr>
      <w:rFonts w:cs="Arial"/>
      <w:i/>
      <w:szCs w:val="22"/>
      <w:u w:val="single"/>
    </w:rPr>
  </w:style>
  <w:style w:type="paragraph" w:styleId="Titre4">
    <w:name w:val="heading 4"/>
    <w:basedOn w:val="Titre2"/>
    <w:next w:val="Normal"/>
    <w:link w:val="Titre4Car"/>
    <w:qFormat/>
    <w:rsid w:val="004A09A4"/>
    <w:pPr>
      <w:numPr>
        <w:ilvl w:val="3"/>
      </w:numPr>
      <w:outlineLvl w:val="3"/>
    </w:pPr>
  </w:style>
  <w:style w:type="paragraph" w:styleId="Titre5">
    <w:name w:val="heading 5"/>
    <w:basedOn w:val="Titre3"/>
    <w:next w:val="Normal"/>
    <w:link w:val="Titre5Car"/>
    <w:qFormat/>
    <w:rsid w:val="004A09A4"/>
    <w:pPr>
      <w:numPr>
        <w:ilvl w:val="4"/>
      </w:numPr>
      <w:outlineLvl w:val="4"/>
    </w:pPr>
  </w:style>
  <w:style w:type="paragraph" w:styleId="Titre6">
    <w:name w:val="heading 6"/>
    <w:basedOn w:val="Titre5"/>
    <w:next w:val="Normal"/>
    <w:link w:val="Titre6Car"/>
    <w:qFormat/>
    <w:rsid w:val="004A09A4"/>
    <w:pPr>
      <w:numPr>
        <w:ilvl w:val="5"/>
      </w:numPr>
      <w:outlineLvl w:val="5"/>
    </w:pPr>
  </w:style>
  <w:style w:type="paragraph" w:styleId="Titre7">
    <w:name w:val="heading 7"/>
    <w:basedOn w:val="Titre6"/>
    <w:next w:val="Normal"/>
    <w:link w:val="Titre7Car"/>
    <w:qFormat/>
    <w:rsid w:val="004A09A4"/>
    <w:pPr>
      <w:numPr>
        <w:ilvl w:val="6"/>
      </w:numPr>
      <w:outlineLvl w:val="6"/>
    </w:pPr>
  </w:style>
  <w:style w:type="paragraph" w:styleId="Titre8">
    <w:name w:val="heading 8"/>
    <w:basedOn w:val="Normal"/>
    <w:next w:val="Normal"/>
    <w:link w:val="Titre8Car"/>
    <w:qFormat/>
    <w:rsid w:val="004A09A4"/>
    <w:pPr>
      <w:numPr>
        <w:ilvl w:val="7"/>
        <w:numId w:val="1"/>
      </w:numPr>
      <w:outlineLvl w:val="7"/>
    </w:pPr>
    <w:rPr>
      <w:rFonts w:cs="Arial"/>
      <w:szCs w:val="22"/>
    </w:rPr>
  </w:style>
  <w:style w:type="paragraph" w:styleId="Titre9">
    <w:name w:val="heading 9"/>
    <w:basedOn w:val="Titre8"/>
    <w:next w:val="Normal"/>
    <w:link w:val="Titre9Car"/>
    <w:qFormat/>
    <w:rsid w:val="004A09A4"/>
    <w:pPr>
      <w:numPr>
        <w:ilvl w:val="8"/>
      </w:num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A09A4"/>
    <w:rPr>
      <w:rFonts w:ascii="Arial" w:eastAsia="Times New Roman" w:hAnsi="Arial" w:cs="Arial"/>
      <w:b/>
      <w:lang w:eastAsia="fr-FR"/>
    </w:rPr>
  </w:style>
  <w:style w:type="character" w:customStyle="1" w:styleId="Titre2Car">
    <w:name w:val="Titre 2 Car"/>
    <w:basedOn w:val="Policepardfaut"/>
    <w:link w:val="Titre2"/>
    <w:rsid w:val="004A09A4"/>
    <w:rPr>
      <w:rFonts w:ascii="Arial" w:eastAsia="Times New Roman" w:hAnsi="Arial" w:cs="Arial"/>
      <w:b/>
      <w:lang w:eastAsia="fr-FR"/>
    </w:rPr>
  </w:style>
  <w:style w:type="character" w:customStyle="1" w:styleId="Titre3Car">
    <w:name w:val="Titre 3 Car"/>
    <w:basedOn w:val="Policepardfaut"/>
    <w:link w:val="Titre3"/>
    <w:rsid w:val="004A09A4"/>
    <w:rPr>
      <w:rFonts w:ascii="Arial" w:eastAsia="Times New Roman" w:hAnsi="Arial" w:cs="Arial"/>
      <w:i/>
      <w:u w:val="single"/>
      <w:lang w:eastAsia="fr-FR"/>
    </w:rPr>
  </w:style>
  <w:style w:type="character" w:customStyle="1" w:styleId="Titre4Car">
    <w:name w:val="Titre 4 Car"/>
    <w:basedOn w:val="Policepardfaut"/>
    <w:link w:val="Titre4"/>
    <w:rsid w:val="004A09A4"/>
    <w:rPr>
      <w:rFonts w:ascii="Arial" w:eastAsia="Times New Roman" w:hAnsi="Arial" w:cs="Arial"/>
      <w:b/>
      <w:lang w:eastAsia="fr-FR"/>
    </w:rPr>
  </w:style>
  <w:style w:type="character" w:customStyle="1" w:styleId="Titre5Car">
    <w:name w:val="Titre 5 Car"/>
    <w:basedOn w:val="Policepardfaut"/>
    <w:link w:val="Titre5"/>
    <w:rsid w:val="004A09A4"/>
    <w:rPr>
      <w:rFonts w:ascii="Arial" w:eastAsia="Times New Roman" w:hAnsi="Arial" w:cs="Arial"/>
      <w:i/>
      <w:u w:val="single"/>
      <w:lang w:eastAsia="fr-FR"/>
    </w:rPr>
  </w:style>
  <w:style w:type="character" w:customStyle="1" w:styleId="Titre6Car">
    <w:name w:val="Titre 6 Car"/>
    <w:basedOn w:val="Policepardfaut"/>
    <w:link w:val="Titre6"/>
    <w:rsid w:val="004A09A4"/>
    <w:rPr>
      <w:rFonts w:ascii="Arial" w:eastAsia="Times New Roman" w:hAnsi="Arial" w:cs="Arial"/>
      <w:i/>
      <w:u w:val="single"/>
      <w:lang w:eastAsia="fr-FR"/>
    </w:rPr>
  </w:style>
  <w:style w:type="character" w:customStyle="1" w:styleId="Titre7Car">
    <w:name w:val="Titre 7 Car"/>
    <w:basedOn w:val="Policepardfaut"/>
    <w:link w:val="Titre7"/>
    <w:rsid w:val="004A09A4"/>
    <w:rPr>
      <w:rFonts w:ascii="Arial" w:eastAsia="Times New Roman" w:hAnsi="Arial" w:cs="Arial"/>
      <w:i/>
      <w:u w:val="single"/>
      <w:lang w:eastAsia="fr-FR"/>
    </w:rPr>
  </w:style>
  <w:style w:type="character" w:customStyle="1" w:styleId="Titre8Car">
    <w:name w:val="Titre 8 Car"/>
    <w:basedOn w:val="Policepardfaut"/>
    <w:link w:val="Titre8"/>
    <w:rsid w:val="004A09A4"/>
    <w:rPr>
      <w:rFonts w:ascii="Arial" w:eastAsia="Times New Roman" w:hAnsi="Arial" w:cs="Arial"/>
      <w:lang w:eastAsia="fr-FR"/>
    </w:rPr>
  </w:style>
  <w:style w:type="character" w:customStyle="1" w:styleId="Titre9Car">
    <w:name w:val="Titre 9 Car"/>
    <w:basedOn w:val="Policepardfaut"/>
    <w:link w:val="Titre9"/>
    <w:rsid w:val="004A09A4"/>
    <w:rPr>
      <w:rFonts w:ascii="Arial" w:eastAsia="Times New Roman" w:hAnsi="Arial" w:cs="Arial"/>
      <w:lang w:eastAsia="fr-FR"/>
    </w:rPr>
  </w:style>
  <w:style w:type="paragraph" w:styleId="Titre">
    <w:name w:val="Title"/>
    <w:basedOn w:val="Normal"/>
    <w:link w:val="TitreCar"/>
    <w:qFormat/>
    <w:rsid w:val="004A09A4"/>
    <w:rPr>
      <w:rFonts w:cs="Arial"/>
      <w:szCs w:val="22"/>
    </w:rPr>
  </w:style>
  <w:style w:type="character" w:customStyle="1" w:styleId="TitreCar">
    <w:name w:val="Titre Car"/>
    <w:basedOn w:val="Policepardfaut"/>
    <w:link w:val="Titre"/>
    <w:rsid w:val="004A09A4"/>
    <w:rPr>
      <w:rFonts w:ascii="Arial" w:eastAsia="Times New Roman" w:hAnsi="Arial" w:cs="Arial"/>
      <w:lang w:eastAsia="fr-FR"/>
    </w:rPr>
  </w:style>
  <w:style w:type="paragraph" w:styleId="Pieddepage">
    <w:name w:val="footer"/>
    <w:basedOn w:val="Normal"/>
    <w:link w:val="PieddepageCar"/>
    <w:uiPriority w:val="99"/>
    <w:rsid w:val="004A09A4"/>
    <w:pPr>
      <w:tabs>
        <w:tab w:val="center" w:pos="4536"/>
        <w:tab w:val="right" w:pos="9072"/>
      </w:tabs>
    </w:pPr>
    <w:rPr>
      <w:sz w:val="20"/>
      <w:szCs w:val="20"/>
    </w:rPr>
  </w:style>
  <w:style w:type="character" w:customStyle="1" w:styleId="PieddepageCar">
    <w:name w:val="Pied de page Car"/>
    <w:basedOn w:val="Policepardfaut"/>
    <w:link w:val="Pieddepage"/>
    <w:uiPriority w:val="99"/>
    <w:rsid w:val="004A09A4"/>
    <w:rPr>
      <w:rFonts w:ascii="Arial" w:eastAsia="Times New Roman" w:hAnsi="Arial" w:cs="Times New Roman"/>
      <w:sz w:val="20"/>
      <w:szCs w:val="20"/>
      <w:lang w:eastAsia="fr-FR"/>
    </w:rPr>
  </w:style>
  <w:style w:type="character" w:styleId="Marquedecommentaire">
    <w:name w:val="annotation reference"/>
    <w:basedOn w:val="Policepardfaut"/>
    <w:uiPriority w:val="99"/>
    <w:semiHidden/>
    <w:unhideWhenUsed/>
    <w:rsid w:val="0000033F"/>
    <w:rPr>
      <w:sz w:val="16"/>
      <w:szCs w:val="16"/>
    </w:rPr>
  </w:style>
  <w:style w:type="paragraph" w:styleId="Commentaire">
    <w:name w:val="annotation text"/>
    <w:basedOn w:val="Normal"/>
    <w:link w:val="CommentaireCar"/>
    <w:uiPriority w:val="99"/>
    <w:semiHidden/>
    <w:unhideWhenUsed/>
    <w:rsid w:val="0000033F"/>
    <w:rPr>
      <w:sz w:val="20"/>
      <w:szCs w:val="20"/>
    </w:rPr>
  </w:style>
  <w:style w:type="character" w:customStyle="1" w:styleId="CommentaireCar">
    <w:name w:val="Commentaire Car"/>
    <w:basedOn w:val="Policepardfaut"/>
    <w:link w:val="Commentaire"/>
    <w:uiPriority w:val="99"/>
    <w:semiHidden/>
    <w:rsid w:val="0000033F"/>
    <w:rPr>
      <w:rFonts w:ascii="Arial" w:eastAsia="Times New Roman"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00033F"/>
    <w:rPr>
      <w:b/>
      <w:bCs/>
    </w:rPr>
  </w:style>
  <w:style w:type="character" w:customStyle="1" w:styleId="ObjetducommentaireCar">
    <w:name w:val="Objet du commentaire Car"/>
    <w:basedOn w:val="CommentaireCar"/>
    <w:link w:val="Objetducommentaire"/>
    <w:uiPriority w:val="99"/>
    <w:semiHidden/>
    <w:rsid w:val="0000033F"/>
    <w:rPr>
      <w:rFonts w:ascii="Arial" w:eastAsia="Times New Roman" w:hAnsi="Arial"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528</Words>
  <Characters>2906</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LARUE Florence 227402</dc:creator>
  <cp:keywords/>
  <dc:description/>
  <cp:lastModifiedBy>BOUE Karine 211923</cp:lastModifiedBy>
  <cp:revision>4</cp:revision>
  <dcterms:created xsi:type="dcterms:W3CDTF">2016-06-15T07:36:00Z</dcterms:created>
  <dcterms:modified xsi:type="dcterms:W3CDTF">2025-04-18T10:25:00Z</dcterms:modified>
</cp:coreProperties>
</file>